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381F" w:rsidRPr="007F5FFB" w:rsidRDefault="000B381F" w:rsidP="004A6CC9">
      <w:pPr>
        <w:pStyle w:val="Nagwek2"/>
        <w:spacing w:after="303" w:line="240" w:lineRule="auto"/>
        <w:ind w:left="10" w:right="20"/>
        <w:jc w:val="right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  <w:sz w:val="18"/>
          <w:u w:val="single" w:color="000000"/>
        </w:rPr>
        <w:t>Załącznik nr 1 do zapytania ofertowego</w:t>
      </w:r>
      <w:r w:rsidRPr="007F5FFB">
        <w:rPr>
          <w:rFonts w:ascii="Calibri Light" w:eastAsia="Arial" w:hAnsi="Calibri Light" w:cs="Calibri Light"/>
          <w:sz w:val="22"/>
        </w:rPr>
        <w:t xml:space="preserve"> </w:t>
      </w:r>
      <w:r w:rsidRPr="007F5FFB">
        <w:rPr>
          <w:rFonts w:ascii="Calibri Light" w:eastAsia="Arial" w:hAnsi="Calibri Light" w:cs="Calibri Light"/>
          <w:sz w:val="16"/>
        </w:rPr>
        <w:t xml:space="preserve"> </w:t>
      </w:r>
    </w:p>
    <w:p w:rsidR="004A6CC9" w:rsidRPr="007F5FFB" w:rsidRDefault="004A6CC9" w:rsidP="004A6CC9">
      <w:pPr>
        <w:spacing w:after="0" w:line="240" w:lineRule="auto"/>
        <w:rPr>
          <w:rFonts w:ascii="Calibri Light" w:hAnsi="Calibri Light" w:cs="Calibri Light"/>
          <w:sz w:val="16"/>
          <w:szCs w:val="16"/>
        </w:rPr>
      </w:pPr>
      <w:r w:rsidRPr="007F5FFB">
        <w:rPr>
          <w:rFonts w:ascii="Calibri Light" w:hAnsi="Calibri Light" w:cs="Calibri Light"/>
          <w:spacing w:val="26"/>
          <w:sz w:val="20"/>
          <w:szCs w:val="16"/>
          <w:u w:val="single"/>
        </w:rPr>
        <w:t>Zamawiający:</w:t>
      </w:r>
    </w:p>
    <w:p w:rsidR="004A6CC9" w:rsidRPr="007F5FFB" w:rsidRDefault="004A6CC9" w:rsidP="004A6CC9">
      <w:pPr>
        <w:spacing w:line="240" w:lineRule="auto"/>
        <w:rPr>
          <w:rFonts w:ascii="Calibri Light" w:hAnsi="Calibri Light" w:cs="Calibri Light"/>
          <w:spacing w:val="26"/>
          <w:sz w:val="18"/>
          <w:szCs w:val="16"/>
          <w:u w:val="single"/>
        </w:rPr>
      </w:pPr>
      <w:r w:rsidRPr="007F5FFB">
        <w:rPr>
          <w:rFonts w:ascii="Calibri Light" w:eastAsia="Times New Roman" w:hAnsi="Calibri Light" w:cs="Calibri Light"/>
          <w:b/>
          <w:sz w:val="24"/>
          <w:szCs w:val="26"/>
          <w:lang w:eastAsia="ar-SA"/>
        </w:rPr>
        <w:t xml:space="preserve">Gmina Gródek nad Dunajcem </w:t>
      </w:r>
      <w:r w:rsidRPr="007F5FFB">
        <w:rPr>
          <w:rFonts w:ascii="Calibri Light" w:hAnsi="Calibri Light" w:cs="Calibri Light"/>
          <w:spacing w:val="26"/>
          <w:sz w:val="18"/>
          <w:szCs w:val="16"/>
          <w:u w:val="single"/>
        </w:rPr>
        <w:br/>
      </w:r>
      <w:r w:rsidRPr="007F5FFB">
        <w:rPr>
          <w:rFonts w:ascii="Calibri Light" w:eastAsia="Times New Roman" w:hAnsi="Calibri Light" w:cs="Calibri Light"/>
          <w:b/>
          <w:sz w:val="24"/>
          <w:szCs w:val="26"/>
          <w:lang w:eastAsia="ar-SA"/>
        </w:rPr>
        <w:t>Gródek nad Dunajcem 54</w:t>
      </w:r>
      <w:r w:rsidRPr="007F5FFB">
        <w:rPr>
          <w:rFonts w:ascii="Calibri Light" w:hAnsi="Calibri Light" w:cs="Calibri Light"/>
          <w:spacing w:val="26"/>
          <w:sz w:val="18"/>
          <w:szCs w:val="16"/>
          <w:u w:val="single"/>
        </w:rPr>
        <w:br/>
      </w:r>
      <w:r w:rsidRPr="007F5FFB">
        <w:rPr>
          <w:rFonts w:ascii="Calibri Light" w:eastAsia="Times New Roman" w:hAnsi="Calibri Light" w:cs="Calibri Light"/>
          <w:b/>
          <w:sz w:val="24"/>
          <w:szCs w:val="26"/>
          <w:lang w:eastAsia="ar-SA"/>
        </w:rPr>
        <w:t>33-318 Gródek nad Dunajcem</w:t>
      </w:r>
    </w:p>
    <w:p w:rsidR="000B381F" w:rsidRPr="007F5FFB" w:rsidRDefault="000B381F" w:rsidP="004A6CC9">
      <w:pPr>
        <w:spacing w:after="0" w:line="240" w:lineRule="auto"/>
        <w:ind w:left="3730"/>
        <w:jc w:val="center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  <w:sz w:val="26"/>
        </w:rPr>
        <w:t xml:space="preserve"> </w:t>
      </w:r>
    </w:p>
    <w:p w:rsidR="000B381F" w:rsidRPr="007F5FFB" w:rsidRDefault="000B381F" w:rsidP="004A6CC9">
      <w:pPr>
        <w:spacing w:after="0" w:line="240" w:lineRule="auto"/>
        <w:ind w:right="1"/>
        <w:jc w:val="center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  <w:b/>
          <w:u w:val="single" w:color="000000"/>
        </w:rPr>
        <w:t>FORMULARZ OFERTY</w:t>
      </w:r>
      <w:r w:rsidRPr="007F5FFB">
        <w:rPr>
          <w:rFonts w:ascii="Calibri Light" w:eastAsia="Arial" w:hAnsi="Calibri Light" w:cs="Calibri Light"/>
          <w:b/>
        </w:rPr>
        <w:t xml:space="preserve"> </w:t>
      </w:r>
    </w:p>
    <w:p w:rsidR="000B381F" w:rsidRPr="007F5FFB" w:rsidRDefault="000B381F" w:rsidP="004A6CC9">
      <w:pPr>
        <w:spacing w:after="0" w:line="240" w:lineRule="auto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  <w:b/>
        </w:rPr>
        <w:t xml:space="preserve"> </w:t>
      </w:r>
    </w:p>
    <w:p w:rsidR="000B381F" w:rsidRPr="007F5FFB" w:rsidRDefault="000B381F" w:rsidP="004A6CC9">
      <w:pPr>
        <w:spacing w:after="0" w:line="240" w:lineRule="auto"/>
        <w:ind w:left="-5" w:hanging="10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b/>
          <w:sz w:val="20"/>
        </w:rPr>
        <w:t>Zarejestrowana nazwa (firma) Wykonawcy</w:t>
      </w:r>
      <w:r w:rsidRPr="007F5FFB">
        <w:rPr>
          <w:rFonts w:ascii="Calibri Light" w:eastAsia="Arial" w:hAnsi="Calibri Light" w:cs="Calibri Light"/>
          <w:sz w:val="20"/>
        </w:rPr>
        <w:t xml:space="preserve">: </w:t>
      </w:r>
    </w:p>
    <w:p w:rsidR="000B381F" w:rsidRPr="007F5FFB" w:rsidRDefault="000B381F" w:rsidP="004A6CC9">
      <w:pPr>
        <w:spacing w:after="0" w:line="240" w:lineRule="auto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sz w:val="20"/>
        </w:rPr>
        <w:t xml:space="preserve"> </w:t>
      </w:r>
    </w:p>
    <w:p w:rsidR="000B381F" w:rsidRPr="007F5FFB" w:rsidRDefault="000B381F" w:rsidP="004A6CC9">
      <w:pPr>
        <w:spacing w:after="0" w:line="240" w:lineRule="auto"/>
        <w:ind w:left="-5" w:hanging="10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sz w:val="20"/>
        </w:rPr>
        <w:t xml:space="preserve">…………………………………………………………………… </w:t>
      </w:r>
    </w:p>
    <w:p w:rsidR="000B381F" w:rsidRPr="007F5FFB" w:rsidRDefault="000B381F" w:rsidP="004A6CC9">
      <w:pPr>
        <w:spacing w:after="0" w:line="240" w:lineRule="auto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b/>
          <w:sz w:val="20"/>
        </w:rPr>
        <w:t xml:space="preserve"> </w:t>
      </w:r>
    </w:p>
    <w:p w:rsidR="000B381F" w:rsidRPr="007F5FFB" w:rsidRDefault="000B381F" w:rsidP="004A6CC9">
      <w:pPr>
        <w:spacing w:after="0" w:line="240" w:lineRule="auto"/>
        <w:ind w:left="-5" w:hanging="10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b/>
          <w:sz w:val="20"/>
        </w:rPr>
        <w:t xml:space="preserve">Zarejestrowany adres (siedziba) Wykonawcy: </w:t>
      </w:r>
    </w:p>
    <w:p w:rsidR="000B381F" w:rsidRPr="007F5FFB" w:rsidRDefault="000B381F" w:rsidP="004A6CC9">
      <w:pPr>
        <w:spacing w:after="0" w:line="240" w:lineRule="auto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sz w:val="20"/>
        </w:rPr>
        <w:t xml:space="preserve"> </w:t>
      </w:r>
    </w:p>
    <w:p w:rsidR="000B381F" w:rsidRPr="007F5FFB" w:rsidRDefault="000B381F" w:rsidP="004A6CC9">
      <w:pPr>
        <w:spacing w:after="0" w:line="240" w:lineRule="auto"/>
        <w:ind w:left="-5" w:hanging="10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b/>
          <w:sz w:val="20"/>
        </w:rPr>
        <w:t>Ulica:</w:t>
      </w:r>
      <w:r w:rsidRPr="007F5FFB">
        <w:rPr>
          <w:rFonts w:ascii="Calibri Light" w:eastAsia="Arial" w:hAnsi="Calibri Light" w:cs="Calibri Light"/>
          <w:sz w:val="20"/>
        </w:rPr>
        <w:t xml:space="preserve">  ………………………………………… </w:t>
      </w:r>
    </w:p>
    <w:p w:rsidR="000B381F" w:rsidRPr="007F5FFB" w:rsidRDefault="000B381F" w:rsidP="004A6CC9">
      <w:pPr>
        <w:spacing w:after="0" w:line="240" w:lineRule="auto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sz w:val="20"/>
        </w:rPr>
        <w:t xml:space="preserve"> </w:t>
      </w:r>
    </w:p>
    <w:p w:rsidR="000B381F" w:rsidRPr="007F5FFB" w:rsidRDefault="000B381F" w:rsidP="004A6CC9">
      <w:pPr>
        <w:spacing w:after="0" w:line="240" w:lineRule="auto"/>
        <w:ind w:left="-5" w:hanging="10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b/>
          <w:sz w:val="20"/>
        </w:rPr>
        <w:t xml:space="preserve">kod </w:t>
      </w:r>
      <w:r w:rsidRPr="007F5FFB">
        <w:rPr>
          <w:rFonts w:ascii="Calibri Light" w:eastAsia="Arial" w:hAnsi="Calibri Light" w:cs="Calibri Light"/>
          <w:sz w:val="20"/>
        </w:rPr>
        <w:t xml:space="preserve">____-______  </w:t>
      </w:r>
      <w:r w:rsidRPr="007F5FFB">
        <w:rPr>
          <w:rFonts w:ascii="Calibri Light" w:eastAsia="Arial" w:hAnsi="Calibri Light" w:cs="Calibri Light"/>
          <w:b/>
          <w:sz w:val="20"/>
        </w:rPr>
        <w:t>miejscowość</w:t>
      </w:r>
      <w:r w:rsidRPr="007F5FFB">
        <w:rPr>
          <w:rFonts w:ascii="Calibri Light" w:eastAsia="Arial" w:hAnsi="Calibri Light" w:cs="Calibri Light"/>
          <w:sz w:val="20"/>
        </w:rPr>
        <w:t xml:space="preserve">    …………………………………………………………………… </w:t>
      </w:r>
    </w:p>
    <w:p w:rsidR="000B381F" w:rsidRPr="007F5FFB" w:rsidRDefault="000B381F" w:rsidP="004A6CC9">
      <w:pPr>
        <w:spacing w:after="0" w:line="240" w:lineRule="auto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sz w:val="20"/>
        </w:rPr>
        <w:t xml:space="preserve"> </w:t>
      </w:r>
    </w:p>
    <w:p w:rsidR="000B381F" w:rsidRPr="007F5FFB" w:rsidRDefault="000B381F" w:rsidP="004A6CC9">
      <w:pPr>
        <w:tabs>
          <w:tab w:val="center" w:pos="5463"/>
        </w:tabs>
        <w:spacing w:after="0" w:line="240" w:lineRule="auto"/>
        <w:ind w:left="-15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b/>
          <w:sz w:val="20"/>
        </w:rPr>
        <w:t xml:space="preserve">powiat: </w:t>
      </w:r>
      <w:r w:rsidRPr="007F5FFB">
        <w:rPr>
          <w:rFonts w:ascii="Calibri Light" w:eastAsia="Arial" w:hAnsi="Calibri Light" w:cs="Calibri Light"/>
          <w:sz w:val="20"/>
        </w:rPr>
        <w:t xml:space="preserve">…………………………………… </w:t>
      </w:r>
      <w:r w:rsidRPr="007F5FFB">
        <w:rPr>
          <w:rFonts w:ascii="Calibri Light" w:eastAsia="Arial" w:hAnsi="Calibri Light" w:cs="Calibri Light"/>
          <w:sz w:val="20"/>
        </w:rPr>
        <w:tab/>
      </w:r>
      <w:r w:rsidRPr="007F5FFB">
        <w:rPr>
          <w:rFonts w:ascii="Calibri Light" w:eastAsia="Arial" w:hAnsi="Calibri Light" w:cs="Calibri Light"/>
          <w:b/>
          <w:sz w:val="20"/>
        </w:rPr>
        <w:t xml:space="preserve">województwo: </w:t>
      </w:r>
      <w:r w:rsidRPr="007F5FFB">
        <w:rPr>
          <w:rFonts w:ascii="Calibri Light" w:eastAsia="Arial" w:hAnsi="Calibri Light" w:cs="Calibri Light"/>
          <w:sz w:val="20"/>
        </w:rPr>
        <w:t xml:space="preserve">………………………….………… </w:t>
      </w:r>
    </w:p>
    <w:p w:rsidR="000B381F" w:rsidRPr="007F5FFB" w:rsidRDefault="000B381F" w:rsidP="004A6CC9">
      <w:pPr>
        <w:spacing w:after="0" w:line="240" w:lineRule="auto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sz w:val="20"/>
        </w:rPr>
        <w:t xml:space="preserve"> </w:t>
      </w:r>
    </w:p>
    <w:p w:rsidR="000B381F" w:rsidRPr="007F5FFB" w:rsidRDefault="000B381F" w:rsidP="004A6CC9">
      <w:pPr>
        <w:tabs>
          <w:tab w:val="center" w:pos="5424"/>
        </w:tabs>
        <w:spacing w:after="0" w:line="240" w:lineRule="auto"/>
        <w:ind w:left="-15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b/>
          <w:sz w:val="20"/>
        </w:rPr>
        <w:t>telefon:</w:t>
      </w:r>
      <w:r w:rsidRPr="007F5FFB">
        <w:rPr>
          <w:rFonts w:ascii="Calibri Light" w:eastAsia="Arial" w:hAnsi="Calibri Light" w:cs="Calibri Light"/>
          <w:sz w:val="20"/>
        </w:rPr>
        <w:t xml:space="preserve"> …………………………………  </w:t>
      </w:r>
      <w:r w:rsidRPr="007F5FFB">
        <w:rPr>
          <w:rFonts w:ascii="Calibri Light" w:eastAsia="Arial" w:hAnsi="Calibri Light" w:cs="Calibri Light"/>
          <w:sz w:val="20"/>
        </w:rPr>
        <w:tab/>
      </w:r>
      <w:r w:rsidRPr="007F5FFB">
        <w:rPr>
          <w:rFonts w:ascii="Calibri Light" w:eastAsia="Arial" w:hAnsi="Calibri Light" w:cs="Calibri Light"/>
          <w:b/>
          <w:sz w:val="20"/>
        </w:rPr>
        <w:t>fax:</w:t>
      </w:r>
      <w:r w:rsidRPr="007F5FFB">
        <w:rPr>
          <w:rFonts w:ascii="Calibri Light" w:eastAsia="Arial" w:hAnsi="Calibri Light" w:cs="Calibri Light"/>
          <w:sz w:val="20"/>
        </w:rPr>
        <w:t xml:space="preserve">  …………………………..…………………… </w:t>
      </w:r>
    </w:p>
    <w:p w:rsidR="000B381F" w:rsidRPr="007F5FFB" w:rsidRDefault="000B381F" w:rsidP="004A6CC9">
      <w:pPr>
        <w:spacing w:after="0" w:line="240" w:lineRule="auto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sz w:val="20"/>
        </w:rPr>
        <w:t xml:space="preserve"> </w:t>
      </w:r>
    </w:p>
    <w:p w:rsidR="000B381F" w:rsidRPr="007F5FFB" w:rsidRDefault="000B381F" w:rsidP="004A6CC9">
      <w:pPr>
        <w:spacing w:after="0" w:line="240" w:lineRule="auto"/>
        <w:ind w:left="-5" w:hanging="10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b/>
          <w:sz w:val="20"/>
        </w:rPr>
        <w:t xml:space="preserve">NIP: </w:t>
      </w:r>
      <w:r w:rsidRPr="007F5FFB">
        <w:rPr>
          <w:rFonts w:ascii="Calibri Light" w:eastAsia="Arial" w:hAnsi="Calibri Light" w:cs="Calibri Light"/>
          <w:sz w:val="20"/>
        </w:rPr>
        <w:t xml:space="preserve">…………………………………………,  </w:t>
      </w:r>
      <w:r w:rsidRPr="007F5FFB">
        <w:rPr>
          <w:rFonts w:ascii="Calibri Light" w:eastAsia="Arial" w:hAnsi="Calibri Light" w:cs="Calibri Light"/>
          <w:b/>
          <w:sz w:val="20"/>
        </w:rPr>
        <w:t xml:space="preserve">REGON: </w:t>
      </w:r>
      <w:r w:rsidRPr="007F5FFB">
        <w:rPr>
          <w:rFonts w:ascii="Calibri Light" w:eastAsia="Arial" w:hAnsi="Calibri Light" w:cs="Calibri Light"/>
          <w:sz w:val="20"/>
        </w:rPr>
        <w:t xml:space="preserve">…………………………………………… </w:t>
      </w:r>
    </w:p>
    <w:p w:rsidR="000B381F" w:rsidRPr="007F5FFB" w:rsidRDefault="000B381F" w:rsidP="004A6CC9">
      <w:pPr>
        <w:spacing w:after="0" w:line="240" w:lineRule="auto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sz w:val="20"/>
        </w:rPr>
        <w:t xml:space="preserve"> </w:t>
      </w:r>
    </w:p>
    <w:p w:rsidR="000B381F" w:rsidRPr="007F5FFB" w:rsidRDefault="000B381F" w:rsidP="004A6CC9">
      <w:pPr>
        <w:tabs>
          <w:tab w:val="center" w:pos="2859"/>
          <w:tab w:val="center" w:pos="4957"/>
        </w:tabs>
        <w:spacing w:after="0" w:line="240" w:lineRule="auto"/>
        <w:ind w:left="-15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  <w:b/>
          <w:sz w:val="20"/>
        </w:rPr>
        <w:t xml:space="preserve">Adres e-mail: </w:t>
      </w:r>
      <w:r w:rsidRPr="007F5FFB">
        <w:rPr>
          <w:rFonts w:ascii="Calibri Light" w:eastAsia="Arial" w:hAnsi="Calibri Light" w:cs="Calibri Light"/>
          <w:b/>
          <w:sz w:val="20"/>
        </w:rPr>
        <w:tab/>
      </w:r>
      <w:r w:rsidRPr="007F5FFB">
        <w:rPr>
          <w:rFonts w:ascii="Calibri Light" w:eastAsia="Arial" w:hAnsi="Calibri Light" w:cs="Calibri Light"/>
          <w:sz w:val="20"/>
        </w:rPr>
        <w:t xml:space="preserve">………………………………………… </w:t>
      </w:r>
      <w:r w:rsidRPr="007F5FFB">
        <w:rPr>
          <w:rFonts w:ascii="Calibri Light" w:eastAsia="Arial" w:hAnsi="Calibri Light" w:cs="Calibri Light"/>
        </w:rPr>
        <w:tab/>
      </w:r>
      <w:r w:rsidRPr="007F5FFB">
        <w:rPr>
          <w:rFonts w:ascii="Calibri Light" w:eastAsia="Arial" w:hAnsi="Calibri Light" w:cs="Calibri Light"/>
          <w:b/>
        </w:rPr>
        <w:t xml:space="preserve"> </w:t>
      </w:r>
    </w:p>
    <w:p w:rsidR="000B381F" w:rsidRPr="007F5FFB" w:rsidRDefault="000B381F" w:rsidP="004A6CC9">
      <w:pPr>
        <w:spacing w:after="56" w:line="240" w:lineRule="auto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</w:rPr>
        <w:t xml:space="preserve"> </w:t>
      </w:r>
      <w:r w:rsidRPr="007F5FFB">
        <w:rPr>
          <w:rFonts w:ascii="Calibri Light" w:eastAsia="Arial" w:hAnsi="Calibri Light" w:cs="Calibri Light"/>
        </w:rPr>
        <w:tab/>
      </w:r>
      <w:r w:rsidRPr="007F5FFB">
        <w:rPr>
          <w:rFonts w:ascii="Calibri Light" w:eastAsia="Arial" w:hAnsi="Calibri Light" w:cs="Calibri Light"/>
          <w:sz w:val="16"/>
        </w:rPr>
        <w:t xml:space="preserve"> </w:t>
      </w:r>
    </w:p>
    <w:p w:rsidR="004A6CC9" w:rsidRPr="007F5FFB" w:rsidRDefault="004A6CC9" w:rsidP="00857960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Calibri Light" w:hAnsi="Calibri Light" w:cs="Calibri Light"/>
          <w:b/>
          <w:sz w:val="24"/>
        </w:rPr>
      </w:pPr>
      <w:r w:rsidRPr="007F5FFB">
        <w:rPr>
          <w:rFonts w:ascii="Calibri Light" w:eastAsia="Times New Roman" w:hAnsi="Calibri Light" w:cs="Calibri Light"/>
          <w:szCs w:val="20"/>
          <w:lang w:eastAsia="ar-SA"/>
        </w:rPr>
        <w:t>Składaj</w:t>
      </w:r>
      <w:r w:rsidRPr="007F5FFB">
        <w:rPr>
          <w:rFonts w:ascii="Calibri Light" w:eastAsia="TimesNewRoman" w:hAnsi="Calibri Light" w:cs="Calibri Light"/>
          <w:szCs w:val="20"/>
          <w:lang w:eastAsia="ar-SA"/>
        </w:rPr>
        <w:t>ą</w:t>
      </w:r>
      <w:r w:rsidRPr="007F5FFB">
        <w:rPr>
          <w:rFonts w:ascii="Calibri Light" w:eastAsia="Times New Roman" w:hAnsi="Calibri Light" w:cs="Calibri Light"/>
          <w:szCs w:val="20"/>
          <w:lang w:eastAsia="ar-SA"/>
        </w:rPr>
        <w:t>c ofert</w:t>
      </w:r>
      <w:r w:rsidRPr="007F5FFB">
        <w:rPr>
          <w:rFonts w:ascii="Calibri Light" w:eastAsia="TimesNewRoman" w:hAnsi="Calibri Light" w:cs="Calibri Light"/>
          <w:szCs w:val="20"/>
          <w:lang w:eastAsia="ar-SA"/>
        </w:rPr>
        <w:t xml:space="preserve">ę </w:t>
      </w:r>
      <w:r w:rsidRPr="007F5FFB">
        <w:rPr>
          <w:rFonts w:ascii="Calibri Light" w:eastAsia="Times New Roman" w:hAnsi="Calibri Light" w:cs="Calibri Light"/>
          <w:szCs w:val="20"/>
          <w:lang w:eastAsia="ar-SA"/>
        </w:rPr>
        <w:t xml:space="preserve">na realizację zamówienia </w:t>
      </w:r>
      <w:r w:rsidRPr="007F5FFB">
        <w:rPr>
          <w:rFonts w:ascii="Calibri Light" w:eastAsia="Times New Roman" w:hAnsi="Calibri Light" w:cs="Calibri Light"/>
          <w:b/>
          <w:szCs w:val="20"/>
          <w:lang w:eastAsia="ar-SA"/>
        </w:rPr>
        <w:t>Bieżące utrzymanie dróg gminnych  - wykaszanie</w:t>
      </w:r>
      <w:r w:rsidR="007F5FFB" w:rsidRPr="007F5FFB">
        <w:rPr>
          <w:rFonts w:ascii="Calibri Light" w:eastAsia="Times New Roman" w:hAnsi="Calibri Light" w:cs="Calibri Light"/>
          <w:b/>
          <w:szCs w:val="20"/>
          <w:lang w:eastAsia="ar-SA"/>
        </w:rPr>
        <w:t xml:space="preserve"> poboczy</w:t>
      </w:r>
      <w:r w:rsidRPr="007F5FFB">
        <w:rPr>
          <w:rFonts w:ascii="Calibri Light" w:eastAsia="Times New Roman" w:hAnsi="Calibri Light" w:cs="Calibri Light"/>
          <w:b/>
          <w:szCs w:val="20"/>
          <w:lang w:eastAsia="ar-SA"/>
        </w:rPr>
        <w:t xml:space="preserve"> </w:t>
      </w:r>
      <w:r w:rsidRPr="007F5FFB">
        <w:rPr>
          <w:rFonts w:ascii="Calibri Light" w:eastAsia="Times New Roman" w:hAnsi="Calibri Light" w:cs="Calibri Light"/>
          <w:szCs w:val="20"/>
          <w:lang w:eastAsia="ar-SA"/>
        </w:rPr>
        <w:t>objętego niniejszym postępowaniem, oferuję wykonanie przedmiotu zamówienia za cenę:</w:t>
      </w:r>
    </w:p>
    <w:tbl>
      <w:tblPr>
        <w:tblW w:w="50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0"/>
        <w:gridCol w:w="435"/>
        <w:gridCol w:w="1058"/>
        <w:gridCol w:w="570"/>
        <w:gridCol w:w="1529"/>
        <w:gridCol w:w="1287"/>
        <w:gridCol w:w="1718"/>
      </w:tblGrid>
      <w:tr w:rsidR="004A6CC9" w:rsidRPr="007F5FFB" w:rsidTr="00DE713F">
        <w:trPr>
          <w:trHeight w:val="146"/>
        </w:trPr>
        <w:tc>
          <w:tcPr>
            <w:tcW w:w="1402" w:type="pct"/>
            <w:shd w:val="clear" w:color="000000" w:fill="EEECE1"/>
            <w:vAlign w:val="center"/>
            <w:hideMark/>
          </w:tcPr>
          <w:p w:rsidR="004A6CC9" w:rsidRPr="007F5FFB" w:rsidRDefault="004A6CC9" w:rsidP="004A6CC9">
            <w:pPr>
              <w:spacing w:line="240" w:lineRule="auto"/>
              <w:jc w:val="center"/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F5FFB"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Nr części</w:t>
            </w:r>
          </w:p>
        </w:tc>
        <w:tc>
          <w:tcPr>
            <w:tcW w:w="814" w:type="pct"/>
            <w:gridSpan w:val="2"/>
            <w:shd w:val="clear" w:color="000000" w:fill="EEECE1"/>
            <w:vAlign w:val="center"/>
            <w:hideMark/>
          </w:tcPr>
          <w:p w:rsidR="004A6CC9" w:rsidRPr="007F5FFB" w:rsidRDefault="004A6CC9" w:rsidP="004A6CC9">
            <w:pPr>
              <w:spacing w:line="240" w:lineRule="auto"/>
              <w:jc w:val="center"/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F5FFB"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45" w:type="pct"/>
            <w:gridSpan w:val="2"/>
            <w:shd w:val="clear" w:color="000000" w:fill="EEECE1"/>
            <w:vAlign w:val="center"/>
            <w:hideMark/>
          </w:tcPr>
          <w:p w:rsidR="004A6CC9" w:rsidRPr="007F5FFB" w:rsidRDefault="004A6CC9" w:rsidP="004A6CC9">
            <w:pPr>
              <w:spacing w:line="240" w:lineRule="auto"/>
              <w:jc w:val="center"/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F5FFB"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Cena jednostkowa</w:t>
            </w:r>
            <w:r w:rsidRPr="007F5FFB"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br/>
              <w:t>brutto</w:t>
            </w:r>
          </w:p>
        </w:tc>
        <w:tc>
          <w:tcPr>
            <w:tcW w:w="702" w:type="pct"/>
            <w:shd w:val="clear" w:color="000000" w:fill="EEECE1"/>
            <w:vAlign w:val="center"/>
          </w:tcPr>
          <w:p w:rsidR="004A6CC9" w:rsidRPr="007F5FFB" w:rsidRDefault="004A6CC9" w:rsidP="004A6CC9">
            <w:pPr>
              <w:spacing w:line="240" w:lineRule="auto"/>
              <w:jc w:val="center"/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F5FFB"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Krotność</w:t>
            </w:r>
          </w:p>
        </w:tc>
        <w:tc>
          <w:tcPr>
            <w:tcW w:w="937" w:type="pct"/>
            <w:shd w:val="clear" w:color="000000" w:fill="EEECE1"/>
            <w:vAlign w:val="center"/>
            <w:hideMark/>
          </w:tcPr>
          <w:p w:rsidR="004A6CC9" w:rsidRPr="007F5FFB" w:rsidRDefault="004A6CC9" w:rsidP="004A6CC9">
            <w:pPr>
              <w:spacing w:line="240" w:lineRule="auto"/>
              <w:jc w:val="center"/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F5FFB"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Wartość</w:t>
            </w:r>
            <w:r w:rsidRPr="007F5FFB">
              <w:rPr>
                <w:rStyle w:val="Odwoanieprzypisudolnego"/>
                <w:rFonts w:ascii="Calibri Light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footnoteReference w:id="1"/>
            </w:r>
          </w:p>
        </w:tc>
      </w:tr>
      <w:tr w:rsidR="004A6CC9" w:rsidRPr="007F5FFB" w:rsidTr="00DE713F">
        <w:trPr>
          <w:trHeight w:val="69"/>
        </w:trPr>
        <w:tc>
          <w:tcPr>
            <w:tcW w:w="1402" w:type="pct"/>
            <w:shd w:val="clear" w:color="000000" w:fill="EEECE1"/>
            <w:vAlign w:val="center"/>
            <w:hideMark/>
          </w:tcPr>
          <w:p w:rsidR="004A6CC9" w:rsidRPr="007F5FFB" w:rsidRDefault="004A6CC9" w:rsidP="004A6CC9">
            <w:pPr>
              <w:spacing w:line="240" w:lineRule="auto"/>
              <w:jc w:val="center"/>
              <w:rPr>
                <w:rFonts w:ascii="Calibri Light" w:hAnsi="Calibri Light" w:cs="Calibri Light"/>
                <w:color w:val="000000"/>
                <w:sz w:val="12"/>
                <w:szCs w:val="16"/>
                <w:lang w:eastAsia="pl-PL"/>
              </w:rPr>
            </w:pPr>
            <w:r w:rsidRPr="007F5FFB">
              <w:rPr>
                <w:rFonts w:ascii="Calibri Light" w:hAnsi="Calibri Light" w:cs="Calibri Light"/>
                <w:color w:val="000000"/>
                <w:sz w:val="12"/>
                <w:szCs w:val="16"/>
                <w:lang w:eastAsia="pl-PL"/>
              </w:rPr>
              <w:t>1</w:t>
            </w:r>
          </w:p>
        </w:tc>
        <w:tc>
          <w:tcPr>
            <w:tcW w:w="814" w:type="pct"/>
            <w:gridSpan w:val="2"/>
            <w:shd w:val="clear" w:color="000000" w:fill="EEECE1"/>
            <w:vAlign w:val="center"/>
            <w:hideMark/>
          </w:tcPr>
          <w:p w:rsidR="004A6CC9" w:rsidRPr="007F5FFB" w:rsidRDefault="004A6CC9" w:rsidP="004A6CC9">
            <w:pPr>
              <w:spacing w:line="240" w:lineRule="auto"/>
              <w:jc w:val="center"/>
              <w:rPr>
                <w:rFonts w:ascii="Calibri Light" w:hAnsi="Calibri Light" w:cs="Calibri Light"/>
                <w:color w:val="000000"/>
                <w:sz w:val="12"/>
                <w:szCs w:val="16"/>
                <w:lang w:eastAsia="pl-PL"/>
              </w:rPr>
            </w:pPr>
            <w:r w:rsidRPr="007F5FFB">
              <w:rPr>
                <w:rFonts w:ascii="Calibri Light" w:hAnsi="Calibri Light" w:cs="Calibri Light"/>
                <w:color w:val="000000"/>
                <w:sz w:val="12"/>
                <w:szCs w:val="16"/>
                <w:lang w:eastAsia="pl-PL"/>
              </w:rPr>
              <w:t>2</w:t>
            </w:r>
          </w:p>
        </w:tc>
        <w:tc>
          <w:tcPr>
            <w:tcW w:w="1145" w:type="pct"/>
            <w:gridSpan w:val="2"/>
            <w:shd w:val="clear" w:color="000000" w:fill="EEECE1"/>
            <w:vAlign w:val="center"/>
            <w:hideMark/>
          </w:tcPr>
          <w:p w:rsidR="004A6CC9" w:rsidRPr="007F5FFB" w:rsidRDefault="004A6CC9" w:rsidP="004A6CC9">
            <w:pPr>
              <w:spacing w:line="240" w:lineRule="auto"/>
              <w:jc w:val="center"/>
              <w:rPr>
                <w:rFonts w:ascii="Calibri Light" w:hAnsi="Calibri Light" w:cs="Calibri Light"/>
                <w:color w:val="000000"/>
                <w:sz w:val="12"/>
                <w:szCs w:val="16"/>
                <w:lang w:eastAsia="pl-PL"/>
              </w:rPr>
            </w:pPr>
            <w:r w:rsidRPr="007F5FFB">
              <w:rPr>
                <w:rFonts w:ascii="Calibri Light" w:hAnsi="Calibri Light" w:cs="Calibri Light"/>
                <w:color w:val="000000"/>
                <w:sz w:val="12"/>
                <w:szCs w:val="16"/>
                <w:lang w:eastAsia="pl-PL"/>
              </w:rPr>
              <w:t>3</w:t>
            </w:r>
          </w:p>
        </w:tc>
        <w:tc>
          <w:tcPr>
            <w:tcW w:w="702" w:type="pct"/>
            <w:shd w:val="clear" w:color="000000" w:fill="EEECE1"/>
            <w:vAlign w:val="center"/>
          </w:tcPr>
          <w:p w:rsidR="004A6CC9" w:rsidRPr="007F5FFB" w:rsidRDefault="004A6CC9" w:rsidP="004A6CC9">
            <w:pPr>
              <w:spacing w:line="240" w:lineRule="auto"/>
              <w:jc w:val="center"/>
              <w:rPr>
                <w:rFonts w:ascii="Calibri Light" w:hAnsi="Calibri Light" w:cs="Calibri Light"/>
                <w:color w:val="000000"/>
                <w:sz w:val="12"/>
                <w:szCs w:val="16"/>
                <w:lang w:eastAsia="pl-PL"/>
              </w:rPr>
            </w:pPr>
            <w:r w:rsidRPr="007F5FFB">
              <w:rPr>
                <w:rFonts w:ascii="Calibri Light" w:hAnsi="Calibri Light" w:cs="Calibri Light"/>
                <w:color w:val="000000"/>
                <w:sz w:val="12"/>
                <w:szCs w:val="16"/>
                <w:lang w:eastAsia="pl-PL"/>
              </w:rPr>
              <w:t>4</w:t>
            </w:r>
          </w:p>
        </w:tc>
        <w:tc>
          <w:tcPr>
            <w:tcW w:w="937" w:type="pct"/>
            <w:shd w:val="clear" w:color="000000" w:fill="EEECE1"/>
            <w:vAlign w:val="center"/>
            <w:hideMark/>
          </w:tcPr>
          <w:p w:rsidR="004A6CC9" w:rsidRPr="007F5FFB" w:rsidRDefault="004A6CC9" w:rsidP="004A6CC9">
            <w:pPr>
              <w:spacing w:line="240" w:lineRule="auto"/>
              <w:jc w:val="center"/>
              <w:rPr>
                <w:rFonts w:ascii="Calibri Light" w:hAnsi="Calibri Light" w:cs="Calibri Light"/>
                <w:color w:val="000000"/>
                <w:sz w:val="12"/>
                <w:szCs w:val="16"/>
                <w:lang w:eastAsia="pl-PL"/>
              </w:rPr>
            </w:pPr>
            <w:r w:rsidRPr="007F5FFB">
              <w:rPr>
                <w:rFonts w:ascii="Calibri Light" w:hAnsi="Calibri Light" w:cs="Calibri Light"/>
                <w:color w:val="000000"/>
                <w:sz w:val="12"/>
                <w:szCs w:val="16"/>
                <w:lang w:eastAsia="pl-PL"/>
              </w:rPr>
              <w:t>5 = [2x3x4]</w:t>
            </w:r>
          </w:p>
        </w:tc>
      </w:tr>
      <w:tr w:rsidR="004A6CC9" w:rsidRPr="007F5FFB" w:rsidTr="00DE713F">
        <w:trPr>
          <w:trHeight w:val="928"/>
        </w:trPr>
        <w:tc>
          <w:tcPr>
            <w:tcW w:w="1402" w:type="pct"/>
            <w:shd w:val="clear" w:color="auto" w:fill="auto"/>
            <w:noWrap/>
            <w:vAlign w:val="center"/>
            <w:hideMark/>
          </w:tcPr>
          <w:p w:rsidR="004A6CC9" w:rsidRPr="007F5FFB" w:rsidRDefault="004A6CC9" w:rsidP="004A6CC9">
            <w:pPr>
              <w:spacing w:line="240" w:lineRule="auto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</w:pPr>
            <w:bookmarkStart w:id="0" w:name="_Hlk483678751"/>
            <w:r w:rsidRPr="007F5FFB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>CZĘŚĆ I</w:t>
            </w:r>
            <w:r w:rsidRPr="007F5FFB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br/>
              <w:t>Rożnów , Roztoka, Tropie</w:t>
            </w:r>
            <w:bookmarkEnd w:id="0"/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4A6CC9" w:rsidRPr="007F5FFB" w:rsidRDefault="004A6CC9" w:rsidP="004A6CC9">
            <w:pPr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  <w:lang w:eastAsia="pl-PL"/>
              </w:rPr>
            </w:pPr>
            <w:r w:rsidRPr="007F5FFB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:rsidR="004A6CC9" w:rsidRPr="007F5FFB" w:rsidRDefault="00DE713F" w:rsidP="004A6CC9">
            <w:pPr>
              <w:spacing w:line="240" w:lineRule="auto"/>
              <w:jc w:val="center"/>
              <w:rPr>
                <w:rFonts w:ascii="Calibri Light" w:hAnsi="Calibri Light" w:cs="Calibri Light"/>
                <w:lang w:eastAsia="pl-PL"/>
              </w:rPr>
            </w:pPr>
            <w:r>
              <w:rPr>
                <w:rFonts w:ascii="Calibri Light" w:hAnsi="Calibri Light" w:cs="Calibri Light"/>
                <w:lang w:eastAsia="pl-PL"/>
              </w:rPr>
              <w:t>68 560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4A6CC9" w:rsidRPr="007F5FFB" w:rsidRDefault="004A6CC9" w:rsidP="004A6CC9">
            <w:pPr>
              <w:spacing w:line="240" w:lineRule="auto"/>
              <w:jc w:val="center"/>
              <w:rPr>
                <w:rFonts w:ascii="Calibri Light" w:hAnsi="Calibri Light" w:cs="Calibri Light"/>
                <w:bCs/>
                <w:sz w:val="16"/>
                <w:szCs w:val="16"/>
                <w:lang w:eastAsia="pl-PL"/>
              </w:rPr>
            </w:pPr>
            <w:r w:rsidRPr="007F5FFB">
              <w:rPr>
                <w:rFonts w:ascii="Calibri Light" w:hAnsi="Calibri Light" w:cs="Calibri Light"/>
                <w:bCs/>
                <w:sz w:val="16"/>
                <w:szCs w:val="16"/>
                <w:lang w:eastAsia="pl-PL"/>
              </w:rPr>
              <w:t>zł/m2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:rsidR="004A6CC9" w:rsidRPr="007F5FFB" w:rsidRDefault="004A6CC9" w:rsidP="004A6CC9">
            <w:pPr>
              <w:spacing w:line="240" w:lineRule="auto"/>
              <w:jc w:val="right"/>
              <w:rPr>
                <w:rFonts w:ascii="Calibri Light" w:hAnsi="Calibri Light" w:cs="Calibri Light"/>
                <w:lang w:eastAsia="pl-PL"/>
              </w:rPr>
            </w:pPr>
            <w:r w:rsidRPr="007F5FFB">
              <w:rPr>
                <w:rFonts w:ascii="Calibri Light" w:hAnsi="Calibri Light" w:cs="Calibri Light"/>
                <w:lang w:eastAsia="pl-PL"/>
              </w:rPr>
              <w:t>-   zł</w:t>
            </w:r>
          </w:p>
        </w:tc>
        <w:tc>
          <w:tcPr>
            <w:tcW w:w="702" w:type="pct"/>
            <w:vAlign w:val="center"/>
          </w:tcPr>
          <w:p w:rsidR="004A6CC9" w:rsidRPr="007F5FFB" w:rsidRDefault="004A6CC9" w:rsidP="004A6CC9">
            <w:pPr>
              <w:spacing w:line="240" w:lineRule="auto"/>
              <w:jc w:val="center"/>
              <w:rPr>
                <w:rFonts w:ascii="Calibri Light" w:hAnsi="Calibri Light" w:cs="Calibri Light"/>
                <w:b/>
                <w:bCs/>
                <w:lang w:eastAsia="pl-PL"/>
              </w:rPr>
            </w:pPr>
            <w:r w:rsidRPr="007F5FFB">
              <w:rPr>
                <w:rFonts w:ascii="Calibri Light" w:hAnsi="Calibri Light" w:cs="Calibri Light"/>
                <w:b/>
                <w:bCs/>
                <w:lang w:eastAsia="pl-PL"/>
              </w:rPr>
              <w:t>2</w:t>
            </w:r>
          </w:p>
        </w:tc>
        <w:tc>
          <w:tcPr>
            <w:tcW w:w="937" w:type="pct"/>
            <w:shd w:val="clear" w:color="auto" w:fill="auto"/>
            <w:noWrap/>
            <w:vAlign w:val="center"/>
            <w:hideMark/>
          </w:tcPr>
          <w:p w:rsidR="004A6CC9" w:rsidRPr="007F5FFB" w:rsidRDefault="004A6CC9" w:rsidP="004A6CC9">
            <w:pPr>
              <w:spacing w:line="240" w:lineRule="auto"/>
              <w:jc w:val="right"/>
              <w:rPr>
                <w:rFonts w:ascii="Calibri Light" w:hAnsi="Calibri Light" w:cs="Calibri Light"/>
                <w:b/>
                <w:bCs/>
                <w:lang w:eastAsia="pl-PL"/>
              </w:rPr>
            </w:pPr>
            <w:r w:rsidRPr="007F5FFB">
              <w:rPr>
                <w:rFonts w:ascii="Calibri Light" w:hAnsi="Calibri Light" w:cs="Calibri Light"/>
                <w:b/>
                <w:bCs/>
                <w:lang w:eastAsia="pl-PL"/>
              </w:rPr>
              <w:t>-   zł</w:t>
            </w:r>
          </w:p>
        </w:tc>
      </w:tr>
      <w:tr w:rsidR="004A6CC9" w:rsidRPr="007F5FFB" w:rsidTr="00DE713F">
        <w:trPr>
          <w:trHeight w:val="928"/>
        </w:trPr>
        <w:tc>
          <w:tcPr>
            <w:tcW w:w="1402" w:type="pct"/>
            <w:shd w:val="clear" w:color="auto" w:fill="auto"/>
            <w:noWrap/>
            <w:vAlign w:val="center"/>
            <w:hideMark/>
          </w:tcPr>
          <w:p w:rsidR="004A6CC9" w:rsidRPr="007F5FFB" w:rsidRDefault="004A6CC9" w:rsidP="004A6CC9">
            <w:pPr>
              <w:spacing w:line="240" w:lineRule="auto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</w:pPr>
            <w:bookmarkStart w:id="1" w:name="_Hlk483678799"/>
            <w:r w:rsidRPr="007F5FFB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>CZĘŚĆ II</w:t>
            </w:r>
            <w:r w:rsidRPr="007F5FFB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br/>
              <w:t>Gródek nad Dunajcem, Podole-Górowa, Przydonica, Przydonica Glinik, Bartkowa Posadowa</w:t>
            </w:r>
            <w:bookmarkEnd w:id="1"/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4A6CC9" w:rsidRPr="007F5FFB" w:rsidRDefault="004A6CC9" w:rsidP="004A6CC9">
            <w:pPr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  <w:lang w:eastAsia="pl-PL"/>
              </w:rPr>
            </w:pPr>
            <w:r w:rsidRPr="007F5FFB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:rsidR="004A6CC9" w:rsidRPr="007F5FFB" w:rsidRDefault="00DE713F" w:rsidP="004A6CC9">
            <w:pPr>
              <w:spacing w:line="240" w:lineRule="auto"/>
              <w:jc w:val="center"/>
              <w:rPr>
                <w:rFonts w:ascii="Calibri Light" w:hAnsi="Calibri Light" w:cs="Calibri Light"/>
                <w:lang w:eastAsia="pl-PL"/>
              </w:rPr>
            </w:pPr>
            <w:r w:rsidRPr="00DE713F">
              <w:rPr>
                <w:rFonts w:ascii="Calibri Light" w:hAnsi="Calibri Light" w:cs="Calibri Light"/>
                <w:lang w:eastAsia="pl-PL"/>
              </w:rPr>
              <w:t>85 878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4A6CC9" w:rsidRPr="007F5FFB" w:rsidRDefault="004A6CC9" w:rsidP="004A6CC9">
            <w:pPr>
              <w:spacing w:line="240" w:lineRule="auto"/>
              <w:jc w:val="center"/>
              <w:rPr>
                <w:rFonts w:ascii="Calibri Light" w:hAnsi="Calibri Light" w:cs="Calibri Light"/>
                <w:sz w:val="16"/>
                <w:szCs w:val="16"/>
                <w:lang w:eastAsia="pl-PL"/>
              </w:rPr>
            </w:pPr>
            <w:r w:rsidRPr="007F5FFB">
              <w:rPr>
                <w:rFonts w:ascii="Calibri Light" w:hAnsi="Calibri Light" w:cs="Calibri Light"/>
                <w:sz w:val="16"/>
                <w:szCs w:val="16"/>
                <w:lang w:eastAsia="pl-PL"/>
              </w:rPr>
              <w:t>zł/m2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:rsidR="004A6CC9" w:rsidRPr="007F5FFB" w:rsidRDefault="004A6CC9" w:rsidP="004A6CC9">
            <w:pPr>
              <w:spacing w:line="240" w:lineRule="auto"/>
              <w:jc w:val="right"/>
              <w:rPr>
                <w:rFonts w:ascii="Calibri Light" w:hAnsi="Calibri Light" w:cs="Calibri Light"/>
                <w:lang w:eastAsia="pl-PL"/>
              </w:rPr>
            </w:pPr>
            <w:r w:rsidRPr="007F5FFB">
              <w:rPr>
                <w:rFonts w:ascii="Calibri Light" w:hAnsi="Calibri Light" w:cs="Calibri Light"/>
                <w:lang w:eastAsia="pl-PL"/>
              </w:rPr>
              <w:t>-   zł</w:t>
            </w:r>
          </w:p>
        </w:tc>
        <w:tc>
          <w:tcPr>
            <w:tcW w:w="702" w:type="pct"/>
            <w:vAlign w:val="center"/>
          </w:tcPr>
          <w:p w:rsidR="004A6CC9" w:rsidRPr="007F5FFB" w:rsidRDefault="004A6CC9" w:rsidP="004A6CC9">
            <w:pPr>
              <w:spacing w:line="240" w:lineRule="auto"/>
              <w:jc w:val="center"/>
              <w:rPr>
                <w:rFonts w:ascii="Calibri Light" w:hAnsi="Calibri Light" w:cs="Calibri Light"/>
                <w:b/>
                <w:lang w:eastAsia="pl-PL"/>
              </w:rPr>
            </w:pPr>
            <w:r w:rsidRPr="007F5FFB">
              <w:rPr>
                <w:rFonts w:ascii="Calibri Light" w:hAnsi="Calibri Light" w:cs="Calibri Light"/>
                <w:b/>
                <w:lang w:eastAsia="pl-PL"/>
              </w:rPr>
              <w:t>2</w:t>
            </w:r>
          </w:p>
        </w:tc>
        <w:tc>
          <w:tcPr>
            <w:tcW w:w="937" w:type="pct"/>
            <w:shd w:val="clear" w:color="auto" w:fill="auto"/>
            <w:noWrap/>
            <w:vAlign w:val="center"/>
            <w:hideMark/>
          </w:tcPr>
          <w:p w:rsidR="004A6CC9" w:rsidRPr="007F5FFB" w:rsidRDefault="004A6CC9" w:rsidP="004A6CC9">
            <w:pPr>
              <w:spacing w:line="240" w:lineRule="auto"/>
              <w:jc w:val="right"/>
              <w:rPr>
                <w:rFonts w:ascii="Calibri Light" w:hAnsi="Calibri Light" w:cs="Calibri Light"/>
                <w:b/>
                <w:lang w:eastAsia="pl-PL"/>
              </w:rPr>
            </w:pPr>
            <w:r w:rsidRPr="007F5FFB">
              <w:rPr>
                <w:rFonts w:ascii="Calibri Light" w:hAnsi="Calibri Light" w:cs="Calibri Light"/>
                <w:b/>
                <w:lang w:eastAsia="pl-PL"/>
              </w:rPr>
              <w:t>-   zł</w:t>
            </w:r>
          </w:p>
        </w:tc>
      </w:tr>
      <w:tr w:rsidR="004A6CC9" w:rsidRPr="007F5FFB" w:rsidTr="00DE713F">
        <w:trPr>
          <w:trHeight w:val="928"/>
        </w:trPr>
        <w:tc>
          <w:tcPr>
            <w:tcW w:w="1402" w:type="pct"/>
            <w:shd w:val="clear" w:color="auto" w:fill="auto"/>
            <w:noWrap/>
            <w:vAlign w:val="center"/>
            <w:hideMark/>
          </w:tcPr>
          <w:p w:rsidR="004A6CC9" w:rsidRPr="007F5FFB" w:rsidRDefault="004A6CC9" w:rsidP="004A6CC9">
            <w:pPr>
              <w:spacing w:line="240" w:lineRule="auto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7F5FFB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>CZĘŚĆ III</w:t>
            </w:r>
            <w:r w:rsidRPr="007F5FFB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br/>
              <w:t>Lipie, Sienna, Jelna, Zbyszyce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4A6CC9" w:rsidRPr="007F5FFB" w:rsidRDefault="004A6CC9" w:rsidP="004A6CC9">
            <w:pPr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  <w:lang w:eastAsia="pl-PL"/>
              </w:rPr>
            </w:pPr>
            <w:r w:rsidRPr="007F5FFB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:rsidR="004A6CC9" w:rsidRPr="007F5FFB" w:rsidRDefault="008F358F" w:rsidP="004A6CC9">
            <w:pPr>
              <w:spacing w:line="240" w:lineRule="auto"/>
              <w:jc w:val="center"/>
              <w:rPr>
                <w:rFonts w:ascii="Calibri Light" w:hAnsi="Calibri Light" w:cs="Calibri Light"/>
                <w:lang w:eastAsia="pl-PL"/>
              </w:rPr>
            </w:pPr>
            <w:r w:rsidRPr="008F358F">
              <w:rPr>
                <w:rFonts w:ascii="Calibri Light" w:hAnsi="Calibri Light" w:cs="Calibri Light"/>
                <w:lang w:eastAsia="pl-PL"/>
              </w:rPr>
              <w:t>35 788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4A6CC9" w:rsidRPr="007F5FFB" w:rsidRDefault="004A6CC9" w:rsidP="004A6CC9">
            <w:pPr>
              <w:spacing w:line="240" w:lineRule="auto"/>
              <w:jc w:val="center"/>
              <w:rPr>
                <w:rFonts w:ascii="Calibri Light" w:hAnsi="Calibri Light" w:cs="Calibri Light"/>
                <w:sz w:val="16"/>
                <w:szCs w:val="16"/>
                <w:lang w:eastAsia="pl-PL"/>
              </w:rPr>
            </w:pPr>
            <w:r w:rsidRPr="007F5FFB">
              <w:rPr>
                <w:rFonts w:ascii="Calibri Light" w:hAnsi="Calibri Light" w:cs="Calibri Light"/>
                <w:sz w:val="16"/>
                <w:szCs w:val="16"/>
                <w:lang w:eastAsia="pl-PL"/>
              </w:rPr>
              <w:t>zł/m2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:rsidR="004A6CC9" w:rsidRPr="007F5FFB" w:rsidRDefault="004A6CC9" w:rsidP="004A6CC9">
            <w:pPr>
              <w:spacing w:line="240" w:lineRule="auto"/>
              <w:jc w:val="right"/>
              <w:rPr>
                <w:rFonts w:ascii="Calibri Light" w:hAnsi="Calibri Light" w:cs="Calibri Light"/>
                <w:lang w:eastAsia="pl-PL"/>
              </w:rPr>
            </w:pPr>
            <w:r w:rsidRPr="007F5FFB">
              <w:rPr>
                <w:rFonts w:ascii="Calibri Light" w:hAnsi="Calibri Light" w:cs="Calibri Light"/>
                <w:lang w:eastAsia="pl-PL"/>
              </w:rPr>
              <w:t>-   zł</w:t>
            </w:r>
          </w:p>
        </w:tc>
        <w:tc>
          <w:tcPr>
            <w:tcW w:w="702" w:type="pct"/>
            <w:vAlign w:val="center"/>
          </w:tcPr>
          <w:p w:rsidR="004A6CC9" w:rsidRPr="007F5FFB" w:rsidRDefault="004A6CC9" w:rsidP="004A6CC9">
            <w:pPr>
              <w:spacing w:line="240" w:lineRule="auto"/>
              <w:jc w:val="center"/>
              <w:rPr>
                <w:rFonts w:ascii="Calibri Light" w:hAnsi="Calibri Light" w:cs="Calibri Light"/>
                <w:lang w:eastAsia="pl-PL"/>
              </w:rPr>
            </w:pPr>
            <w:r w:rsidRPr="007F5FFB">
              <w:rPr>
                <w:rFonts w:ascii="Calibri Light" w:hAnsi="Calibri Light" w:cs="Calibri Light"/>
                <w:b/>
                <w:lang w:eastAsia="pl-PL"/>
              </w:rPr>
              <w:t>2</w:t>
            </w:r>
          </w:p>
        </w:tc>
        <w:tc>
          <w:tcPr>
            <w:tcW w:w="937" w:type="pct"/>
            <w:shd w:val="clear" w:color="auto" w:fill="auto"/>
            <w:noWrap/>
            <w:vAlign w:val="center"/>
            <w:hideMark/>
          </w:tcPr>
          <w:p w:rsidR="004A6CC9" w:rsidRPr="007F5FFB" w:rsidRDefault="004A6CC9" w:rsidP="004A6CC9">
            <w:pPr>
              <w:spacing w:line="240" w:lineRule="auto"/>
              <w:jc w:val="right"/>
              <w:rPr>
                <w:rFonts w:ascii="Calibri Light" w:hAnsi="Calibri Light" w:cs="Calibri Light"/>
                <w:b/>
                <w:lang w:eastAsia="pl-PL"/>
              </w:rPr>
            </w:pPr>
            <w:r w:rsidRPr="007F5FFB">
              <w:rPr>
                <w:rFonts w:ascii="Calibri Light" w:hAnsi="Calibri Light" w:cs="Calibri Light"/>
                <w:b/>
                <w:lang w:eastAsia="pl-PL"/>
              </w:rPr>
              <w:t>-   zł</w:t>
            </w:r>
          </w:p>
        </w:tc>
      </w:tr>
    </w:tbl>
    <w:p w:rsidR="000B381F" w:rsidRPr="008F358F" w:rsidRDefault="000B381F" w:rsidP="008F358F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Calibri Light" w:eastAsia="Times New Roman" w:hAnsi="Calibri Light" w:cs="Calibri Light"/>
          <w:szCs w:val="20"/>
          <w:lang w:eastAsia="ar-SA"/>
        </w:rPr>
      </w:pPr>
      <w:r w:rsidRPr="008F358F">
        <w:rPr>
          <w:rFonts w:ascii="Calibri Light" w:eastAsia="Times New Roman" w:hAnsi="Calibri Light" w:cs="Calibri Light"/>
          <w:szCs w:val="20"/>
          <w:lang w:eastAsia="ar-SA"/>
        </w:rPr>
        <w:t xml:space="preserve">Oświadczam, że zawarty w „zaproszeniu do złożenia propozycji cenowej" wzór umowy akceptuję i zobowiązuję się w przypadku przyjęcia mojej propozycji do zawarcia umowy na ww. warunkach. </w:t>
      </w:r>
    </w:p>
    <w:p w:rsidR="000B381F" w:rsidRPr="008F358F" w:rsidRDefault="000B381F" w:rsidP="008F358F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Calibri Light" w:eastAsia="Times New Roman" w:hAnsi="Calibri Light" w:cs="Calibri Light"/>
          <w:szCs w:val="20"/>
          <w:lang w:eastAsia="ar-SA"/>
        </w:rPr>
      </w:pPr>
      <w:r w:rsidRPr="008F358F">
        <w:rPr>
          <w:rFonts w:ascii="Calibri Light" w:eastAsia="Times New Roman" w:hAnsi="Calibri Light" w:cs="Calibri Light"/>
          <w:szCs w:val="20"/>
          <w:lang w:eastAsia="ar-SA"/>
        </w:rPr>
        <w:t>Oświadczam, że powyższe zamówienie wykonam w ramach prowadzonej działalności gospodarczej</w:t>
      </w:r>
      <w:r w:rsidRPr="008F358F">
        <w:rPr>
          <w:rFonts w:ascii="Calibri Light" w:eastAsia="Times New Roman" w:hAnsi="Calibri Light" w:cs="Calibri Light"/>
          <w:szCs w:val="20"/>
          <w:lang w:eastAsia="ar-SA"/>
        </w:rPr>
        <w:footnoteReference w:id="2"/>
      </w:r>
      <w:r w:rsidRPr="008F358F">
        <w:rPr>
          <w:rFonts w:ascii="Calibri Light" w:eastAsia="Times New Roman" w:hAnsi="Calibri Light" w:cs="Calibri Light"/>
          <w:szCs w:val="20"/>
          <w:lang w:eastAsia="ar-SA"/>
        </w:rPr>
        <w:t xml:space="preserve">/ jako osoba fizyczna nie prowadząca działalności gospodarczej2*. </w:t>
      </w:r>
    </w:p>
    <w:p w:rsidR="000B381F" w:rsidRPr="008F358F" w:rsidRDefault="000B381F" w:rsidP="008F358F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Calibri Light" w:eastAsia="Times New Roman" w:hAnsi="Calibri Light" w:cs="Calibri Light"/>
          <w:szCs w:val="20"/>
          <w:lang w:eastAsia="ar-SA"/>
        </w:rPr>
      </w:pPr>
      <w:r w:rsidRPr="008F358F">
        <w:rPr>
          <w:rFonts w:ascii="Calibri Light" w:eastAsia="Times New Roman" w:hAnsi="Calibri Light" w:cs="Calibri Light"/>
          <w:szCs w:val="20"/>
          <w:lang w:eastAsia="ar-SA"/>
        </w:rPr>
        <w:lastRenderedPageBreak/>
        <w:t xml:space="preserve">Oświadczam, ze dysponuję następującym sprzętem do wykaszania wg następującego wykazu: </w:t>
      </w:r>
    </w:p>
    <w:tbl>
      <w:tblPr>
        <w:tblStyle w:val="TableGrid"/>
        <w:tblW w:w="9060" w:type="dxa"/>
        <w:tblInd w:w="7" w:type="dxa"/>
        <w:tblCellMar>
          <w:top w:w="80" w:type="dxa"/>
          <w:left w:w="55" w:type="dxa"/>
          <w:right w:w="115" w:type="dxa"/>
        </w:tblCellMar>
        <w:tblLook w:val="04A0" w:firstRow="1" w:lastRow="0" w:firstColumn="1" w:lastColumn="0" w:noHBand="0" w:noVBand="1"/>
      </w:tblPr>
      <w:tblGrid>
        <w:gridCol w:w="929"/>
        <w:gridCol w:w="3722"/>
        <w:gridCol w:w="4409"/>
      </w:tblGrid>
      <w:tr w:rsidR="000B381F" w:rsidRPr="007F5FFB" w:rsidTr="00DE713F">
        <w:trPr>
          <w:trHeight w:val="763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0B381F" w:rsidRPr="007F5FFB" w:rsidRDefault="000B381F" w:rsidP="004A6CC9">
            <w:pPr>
              <w:ind w:left="57"/>
              <w:jc w:val="center"/>
              <w:rPr>
                <w:rFonts w:ascii="Calibri Light" w:hAnsi="Calibri Light" w:cs="Calibri Light"/>
              </w:rPr>
            </w:pPr>
            <w:proofErr w:type="spellStart"/>
            <w:r w:rsidRPr="007F5FFB">
              <w:rPr>
                <w:rFonts w:ascii="Calibri Light" w:eastAsia="Arial" w:hAnsi="Calibri Light" w:cs="Calibri Light"/>
                <w:b/>
                <w:sz w:val="20"/>
              </w:rPr>
              <w:t>Lp</w:t>
            </w:r>
            <w:proofErr w:type="spellEnd"/>
            <w:r w:rsidRPr="007F5FFB">
              <w:rPr>
                <w:rFonts w:ascii="Calibri Light" w:eastAsia="Arial" w:hAnsi="Calibri Light" w:cs="Calibri Light"/>
                <w:b/>
                <w:sz w:val="20"/>
              </w:rPr>
              <w:t xml:space="preserve"> 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0B381F" w:rsidRPr="007F5FFB" w:rsidRDefault="000B381F" w:rsidP="004A6CC9">
            <w:pPr>
              <w:spacing w:after="96"/>
              <w:ind w:left="55"/>
              <w:jc w:val="center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b/>
                <w:sz w:val="20"/>
              </w:rPr>
              <w:t xml:space="preserve">Ciągnik o nr rejestracyjnym </w:t>
            </w:r>
          </w:p>
          <w:p w:rsidR="000B381F" w:rsidRPr="007F5FFB" w:rsidRDefault="000B381F" w:rsidP="004A6CC9">
            <w:pPr>
              <w:ind w:left="61"/>
              <w:jc w:val="center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b/>
                <w:sz w:val="20"/>
              </w:rPr>
              <w:t xml:space="preserve">(inny pojazd) 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0B381F" w:rsidRPr="007F5FFB" w:rsidRDefault="000B381F" w:rsidP="004A6CC9">
            <w:pPr>
              <w:ind w:left="55"/>
              <w:jc w:val="center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b/>
                <w:sz w:val="20"/>
              </w:rPr>
              <w:t>Kosiarka (typ, rodzaj)</w:t>
            </w:r>
            <w:r w:rsidRPr="007F5FFB">
              <w:rPr>
                <w:rFonts w:ascii="Calibri Light" w:eastAsia="Arial" w:hAnsi="Calibri Light" w:cs="Calibri Light"/>
                <w:b/>
                <w:sz w:val="20"/>
                <w:vertAlign w:val="superscript"/>
              </w:rPr>
              <w:t xml:space="preserve"> </w:t>
            </w:r>
          </w:p>
        </w:tc>
      </w:tr>
      <w:tr w:rsidR="000B381F" w:rsidRPr="007F5FFB" w:rsidTr="00DE713F">
        <w:trPr>
          <w:trHeight w:val="1866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81F" w:rsidRPr="007F5FFB" w:rsidRDefault="000B381F" w:rsidP="004A6CC9">
            <w:pPr>
              <w:ind w:left="57"/>
              <w:jc w:val="center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sz w:val="20"/>
              </w:rPr>
              <w:t xml:space="preserve">1 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81F" w:rsidRPr="007F5FFB" w:rsidRDefault="000B381F" w:rsidP="004A6CC9">
            <w:pPr>
              <w:spacing w:after="96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b/>
                <w:sz w:val="20"/>
              </w:rPr>
              <w:t xml:space="preserve">Typ pojazdu:  </w:t>
            </w:r>
          </w:p>
          <w:p w:rsidR="000B381F" w:rsidRPr="007F5FFB" w:rsidRDefault="000B381F" w:rsidP="004A6CC9">
            <w:pPr>
              <w:spacing w:after="96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b/>
                <w:sz w:val="20"/>
              </w:rPr>
              <w:t xml:space="preserve"> </w:t>
            </w:r>
          </w:p>
          <w:p w:rsidR="000B381F" w:rsidRPr="007F5FFB" w:rsidRDefault="000B381F" w:rsidP="004A6CC9">
            <w:pPr>
              <w:spacing w:after="98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b/>
                <w:sz w:val="20"/>
              </w:rPr>
              <w:t xml:space="preserve">nr rejestracyjny: </w:t>
            </w:r>
          </w:p>
          <w:p w:rsidR="000B381F" w:rsidRPr="007F5FFB" w:rsidRDefault="000B381F" w:rsidP="004A6CC9">
            <w:pPr>
              <w:spacing w:after="96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b/>
                <w:sz w:val="20"/>
              </w:rPr>
              <w:t xml:space="preserve"> </w:t>
            </w:r>
          </w:p>
          <w:p w:rsidR="000B381F" w:rsidRPr="007F5FFB" w:rsidRDefault="000B381F" w:rsidP="004A6CC9">
            <w:pPr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b/>
                <w:sz w:val="20"/>
              </w:rPr>
              <w:t xml:space="preserve">moc: </w:t>
            </w:r>
            <w:r w:rsidRPr="007F5FFB">
              <w:rPr>
                <w:rFonts w:ascii="Calibri Light" w:eastAsia="Arial" w:hAnsi="Calibri Light" w:cs="Calibri Light"/>
                <w:sz w:val="20"/>
              </w:rPr>
              <w:t xml:space="preserve"> 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81F" w:rsidRPr="007F5FFB" w:rsidRDefault="000B381F" w:rsidP="004A6CC9">
            <w:pPr>
              <w:ind w:left="105"/>
              <w:jc w:val="center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sz w:val="20"/>
              </w:rPr>
              <w:t xml:space="preserve"> </w:t>
            </w:r>
          </w:p>
        </w:tc>
      </w:tr>
      <w:tr w:rsidR="000B381F" w:rsidRPr="007F5FFB" w:rsidTr="00DE713F">
        <w:trPr>
          <w:trHeight w:val="1841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81F" w:rsidRPr="007F5FFB" w:rsidRDefault="000B381F" w:rsidP="004A6CC9">
            <w:pPr>
              <w:ind w:left="57"/>
              <w:jc w:val="center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sz w:val="20"/>
              </w:rPr>
              <w:t xml:space="preserve">2 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81F" w:rsidRPr="007F5FFB" w:rsidRDefault="000B381F" w:rsidP="004A6CC9">
            <w:pPr>
              <w:spacing w:after="96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b/>
                <w:sz w:val="20"/>
              </w:rPr>
              <w:t xml:space="preserve">Typ pojazdu:  </w:t>
            </w:r>
          </w:p>
          <w:p w:rsidR="000B381F" w:rsidRPr="007F5FFB" w:rsidRDefault="000B381F" w:rsidP="004A6CC9">
            <w:pPr>
              <w:spacing w:after="98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b/>
                <w:sz w:val="20"/>
              </w:rPr>
              <w:t xml:space="preserve"> </w:t>
            </w:r>
          </w:p>
          <w:p w:rsidR="000B381F" w:rsidRPr="007F5FFB" w:rsidRDefault="000B381F" w:rsidP="004A6CC9">
            <w:pPr>
              <w:spacing w:after="96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b/>
                <w:sz w:val="20"/>
              </w:rPr>
              <w:t xml:space="preserve">nr rejestracyjny: </w:t>
            </w:r>
          </w:p>
          <w:p w:rsidR="000B381F" w:rsidRPr="007F5FFB" w:rsidRDefault="000B381F" w:rsidP="004A6CC9">
            <w:pPr>
              <w:spacing w:after="96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b/>
                <w:sz w:val="20"/>
              </w:rPr>
              <w:t xml:space="preserve"> </w:t>
            </w:r>
          </w:p>
          <w:p w:rsidR="000B381F" w:rsidRPr="007F5FFB" w:rsidRDefault="000B381F" w:rsidP="004A6CC9">
            <w:pPr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b/>
                <w:sz w:val="20"/>
              </w:rPr>
              <w:t xml:space="preserve">moc: </w:t>
            </w:r>
            <w:r w:rsidRPr="007F5FFB">
              <w:rPr>
                <w:rFonts w:ascii="Calibri Light" w:eastAsia="Arial" w:hAnsi="Calibri Light" w:cs="Calibri Light"/>
                <w:sz w:val="20"/>
              </w:rPr>
              <w:t xml:space="preserve"> 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81F" w:rsidRPr="007F5FFB" w:rsidRDefault="000B381F" w:rsidP="004A6CC9">
            <w:pPr>
              <w:ind w:left="105"/>
              <w:jc w:val="center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sz w:val="20"/>
              </w:rPr>
              <w:t xml:space="preserve"> </w:t>
            </w:r>
          </w:p>
        </w:tc>
      </w:tr>
    </w:tbl>
    <w:p w:rsidR="000B381F" w:rsidRPr="007F5FFB" w:rsidRDefault="000B381F" w:rsidP="004A6CC9">
      <w:pPr>
        <w:suppressAutoHyphens/>
        <w:spacing w:after="0" w:line="24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  <w:r w:rsidRPr="007F5FFB">
        <w:rPr>
          <w:rFonts w:ascii="Calibri Light" w:eastAsia="Arial" w:hAnsi="Calibri Light" w:cs="Calibri Light"/>
          <w:sz w:val="18"/>
        </w:rPr>
        <w:t xml:space="preserve"> </w:t>
      </w:r>
    </w:p>
    <w:p w:rsidR="000B381F" w:rsidRPr="007F5FFB" w:rsidRDefault="000B381F" w:rsidP="004A6CC9">
      <w:pPr>
        <w:spacing w:after="0" w:line="240" w:lineRule="auto"/>
        <w:ind w:left="5040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</w:p>
    <w:p w:rsidR="000B381F" w:rsidRPr="007F5FFB" w:rsidRDefault="000B381F" w:rsidP="004A6CC9">
      <w:pPr>
        <w:spacing w:after="0" w:line="240" w:lineRule="auto"/>
        <w:ind w:left="5040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</w:p>
    <w:p w:rsidR="000B381F" w:rsidRPr="007F5FFB" w:rsidRDefault="000B381F" w:rsidP="004A6CC9">
      <w:pPr>
        <w:spacing w:after="0" w:line="240" w:lineRule="auto"/>
        <w:ind w:left="5040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</w:p>
    <w:p w:rsidR="000B381F" w:rsidRPr="007F5FFB" w:rsidRDefault="000B381F" w:rsidP="004A6CC9">
      <w:pPr>
        <w:spacing w:after="0" w:line="240" w:lineRule="auto"/>
        <w:ind w:left="5040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</w:p>
    <w:p w:rsidR="000B381F" w:rsidRPr="007F5FFB" w:rsidRDefault="000B381F" w:rsidP="004A6CC9">
      <w:pPr>
        <w:spacing w:after="0" w:line="240" w:lineRule="auto"/>
        <w:ind w:left="5040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A4103B" w:rsidRPr="00C02A1C" w:rsidTr="003451CD">
        <w:tc>
          <w:tcPr>
            <w:tcW w:w="4637" w:type="dxa"/>
            <w:shd w:val="clear" w:color="auto" w:fill="F2F2F2"/>
            <w:vAlign w:val="center"/>
          </w:tcPr>
          <w:p w:rsidR="00A4103B" w:rsidRPr="00C02A1C" w:rsidRDefault="00A4103B" w:rsidP="003451CD">
            <w:pPr>
              <w:spacing w:line="240" w:lineRule="auto"/>
              <w:jc w:val="center"/>
              <w:rPr>
                <w:rFonts w:ascii="Calibri Light" w:hAnsi="Calibri Light" w:cs="Calibri Light"/>
              </w:rPr>
            </w:pPr>
            <w:r w:rsidRPr="00C02A1C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  <w:r w:rsidRPr="00C02A1C">
              <w:rPr>
                <w:rFonts w:ascii="Calibri Light" w:hAnsi="Calibri Light" w:cs="Calibri Light"/>
                <w:i/>
                <w:iCs/>
                <w:sz w:val="16"/>
              </w:rPr>
              <w:br/>
            </w:r>
            <w:r w:rsidRPr="00C02A1C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A4103B" w:rsidRPr="00C02A1C" w:rsidRDefault="00A4103B" w:rsidP="003451CD">
            <w:pPr>
              <w:spacing w:line="240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A4103B" w:rsidRPr="00C02A1C" w:rsidRDefault="00A4103B" w:rsidP="003451CD">
            <w:pPr>
              <w:spacing w:line="240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A4103B" w:rsidRPr="00C02A1C" w:rsidRDefault="00A4103B" w:rsidP="00A4103B">
            <w:pPr>
              <w:spacing w:line="240" w:lineRule="auto"/>
              <w:jc w:val="center"/>
              <w:rPr>
                <w:rFonts w:ascii="Calibri Light" w:hAnsi="Calibri Light" w:cs="Calibri Light"/>
              </w:rPr>
            </w:pPr>
            <w:r w:rsidRPr="00C02A1C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  <w:r w:rsidRPr="00C02A1C">
              <w:rPr>
                <w:rFonts w:ascii="Calibri Light" w:hAnsi="Calibri Light" w:cs="Calibri Light"/>
                <w:i/>
                <w:iCs/>
                <w:sz w:val="16"/>
              </w:rPr>
              <w:br/>
            </w:r>
            <w:r w:rsidRPr="00C02A1C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</w:t>
            </w:r>
            <w:r>
              <w:rPr>
                <w:rFonts w:ascii="Calibri Light" w:hAnsi="Calibri Light" w:cs="Calibri Light"/>
                <w:i/>
                <w:iCs/>
                <w:sz w:val="12"/>
              </w:rPr>
              <w:br/>
            </w:r>
            <w:r w:rsidRPr="00C02A1C">
              <w:rPr>
                <w:rFonts w:ascii="Calibri Light" w:hAnsi="Calibri Light" w:cs="Calibri Light"/>
                <w:i/>
                <w:iCs/>
                <w:sz w:val="12"/>
              </w:rPr>
              <w:t xml:space="preserve">w imieniu wykonawcy (wskazanych w dokumencie uprawniającym    </w:t>
            </w:r>
            <w:r>
              <w:rPr>
                <w:rFonts w:ascii="Calibri Light" w:hAnsi="Calibri Light" w:cs="Calibri Light"/>
                <w:i/>
                <w:iCs/>
                <w:sz w:val="12"/>
              </w:rPr>
              <w:br/>
            </w:r>
            <w:r w:rsidRPr="00C02A1C">
              <w:rPr>
                <w:rFonts w:ascii="Calibri Light" w:hAnsi="Calibri Light" w:cs="Calibri Light"/>
                <w:i/>
                <w:iCs/>
                <w:sz w:val="12"/>
              </w:rPr>
              <w:t>do występowania w obrocie prawny)</w:t>
            </w:r>
            <w:bookmarkStart w:id="2" w:name="_GoBack"/>
            <w:bookmarkEnd w:id="2"/>
          </w:p>
        </w:tc>
      </w:tr>
    </w:tbl>
    <w:p w:rsidR="000B381F" w:rsidRPr="007F5FFB" w:rsidRDefault="000B381F" w:rsidP="004A6CC9">
      <w:pPr>
        <w:spacing w:after="86" w:line="240" w:lineRule="auto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  <w:i/>
          <w:sz w:val="20"/>
        </w:rPr>
        <w:t xml:space="preserve"> </w:t>
      </w:r>
    </w:p>
    <w:p w:rsidR="000B381F" w:rsidRPr="007F5FFB" w:rsidRDefault="000B381F" w:rsidP="004A6CC9">
      <w:pPr>
        <w:spacing w:after="17" w:line="240" w:lineRule="auto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  <w:i/>
          <w:sz w:val="20"/>
        </w:rPr>
        <w:t xml:space="preserve"> </w:t>
      </w:r>
    </w:p>
    <w:p w:rsidR="000B381F" w:rsidRPr="007F5FFB" w:rsidRDefault="000B381F" w:rsidP="004A6CC9">
      <w:pPr>
        <w:spacing w:after="14" w:line="240" w:lineRule="auto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  <w:i/>
          <w:sz w:val="20"/>
        </w:rPr>
        <w:t xml:space="preserve"> </w:t>
      </w:r>
    </w:p>
    <w:p w:rsidR="000B381F" w:rsidRPr="007F5FFB" w:rsidRDefault="000B381F" w:rsidP="004A6CC9">
      <w:pPr>
        <w:spacing w:after="17" w:line="240" w:lineRule="auto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  <w:i/>
          <w:sz w:val="20"/>
        </w:rPr>
        <w:t xml:space="preserve"> </w:t>
      </w:r>
    </w:p>
    <w:p w:rsidR="000B381F" w:rsidRPr="007F5FFB" w:rsidRDefault="000B381F" w:rsidP="004A6CC9">
      <w:pPr>
        <w:spacing w:after="17" w:line="240" w:lineRule="auto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  <w:i/>
          <w:sz w:val="20"/>
        </w:rPr>
        <w:t xml:space="preserve"> </w:t>
      </w:r>
    </w:p>
    <w:p w:rsidR="000B381F" w:rsidRPr="007F5FFB" w:rsidRDefault="000B381F" w:rsidP="004A6CC9">
      <w:pPr>
        <w:spacing w:after="17" w:line="240" w:lineRule="auto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  <w:i/>
          <w:sz w:val="20"/>
        </w:rPr>
        <w:t xml:space="preserve"> </w:t>
      </w:r>
    </w:p>
    <w:p w:rsidR="000B381F" w:rsidRPr="007F5FFB" w:rsidRDefault="000B381F" w:rsidP="004A6CC9">
      <w:pPr>
        <w:spacing w:after="17" w:line="240" w:lineRule="auto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  <w:i/>
          <w:sz w:val="20"/>
        </w:rPr>
        <w:t xml:space="preserve"> </w:t>
      </w:r>
    </w:p>
    <w:p w:rsidR="000B381F" w:rsidRPr="007F5FFB" w:rsidRDefault="000B381F" w:rsidP="004A6CC9">
      <w:pPr>
        <w:spacing w:after="17" w:line="240" w:lineRule="auto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  <w:i/>
          <w:sz w:val="20"/>
        </w:rPr>
        <w:t xml:space="preserve"> </w:t>
      </w:r>
    </w:p>
    <w:p w:rsidR="000B381F" w:rsidRPr="007F5FFB" w:rsidRDefault="000B381F" w:rsidP="004A6CC9">
      <w:pPr>
        <w:spacing w:after="17" w:line="240" w:lineRule="auto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  <w:i/>
          <w:sz w:val="20"/>
        </w:rPr>
        <w:t xml:space="preserve"> </w:t>
      </w:r>
    </w:p>
    <w:p w:rsidR="000B381F" w:rsidRPr="007F5FFB" w:rsidRDefault="000B381F" w:rsidP="004A6CC9">
      <w:pPr>
        <w:spacing w:after="17" w:line="240" w:lineRule="auto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  <w:i/>
          <w:sz w:val="20"/>
        </w:rPr>
        <w:t xml:space="preserve"> </w:t>
      </w:r>
    </w:p>
    <w:p w:rsidR="000B381F" w:rsidRPr="007F5FFB" w:rsidRDefault="000B381F" w:rsidP="004A6CC9">
      <w:pPr>
        <w:spacing w:after="17" w:line="240" w:lineRule="auto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  <w:i/>
          <w:sz w:val="20"/>
        </w:rPr>
        <w:t xml:space="preserve"> </w:t>
      </w:r>
    </w:p>
    <w:p w:rsidR="000B381F" w:rsidRPr="007F5FFB" w:rsidRDefault="000B381F" w:rsidP="004A6CC9">
      <w:pPr>
        <w:spacing w:after="17" w:line="240" w:lineRule="auto"/>
        <w:rPr>
          <w:rFonts w:ascii="Calibri Light" w:eastAsia="Arial" w:hAnsi="Calibri Light" w:cs="Calibri Light"/>
          <w:i/>
          <w:sz w:val="20"/>
        </w:rPr>
      </w:pPr>
      <w:r w:rsidRPr="007F5FFB">
        <w:rPr>
          <w:rFonts w:ascii="Calibri Light" w:eastAsia="Arial" w:hAnsi="Calibri Light" w:cs="Calibri Light"/>
          <w:i/>
          <w:sz w:val="20"/>
        </w:rPr>
        <w:t xml:space="preserve"> </w:t>
      </w:r>
    </w:p>
    <w:sectPr w:rsidR="000B381F" w:rsidRPr="007F5FFB" w:rsidSect="00F636B5">
      <w:headerReference w:type="default" r:id="rId8"/>
      <w:footerReference w:type="default" r:id="rId9"/>
      <w:pgSz w:w="11906" w:h="16838"/>
      <w:pgMar w:top="1135" w:right="1417" w:bottom="1417" w:left="1417" w:header="567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10F2" w:rsidRDefault="00CF10F2" w:rsidP="00D770B2">
      <w:pPr>
        <w:spacing w:after="0" w:line="240" w:lineRule="auto"/>
      </w:pPr>
      <w:r>
        <w:separator/>
      </w:r>
    </w:p>
  </w:endnote>
  <w:endnote w:type="continuationSeparator" w:id="0">
    <w:p w:rsidR="00CF10F2" w:rsidRDefault="00CF10F2" w:rsidP="00D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713F" w:rsidRPr="004F2759" w:rsidRDefault="00DE713F" w:rsidP="00D770B2">
    <w:pPr>
      <w:pStyle w:val="Stopka"/>
      <w:ind w:left="-709"/>
      <w:rPr>
        <w:rFonts w:asciiTheme="majorHAnsi" w:hAnsiTheme="majorHAnsi" w:cs="Arabic Typesetting"/>
        <w:color w:val="808080" w:themeColor="background1" w:themeShade="80"/>
        <w:sz w:val="10"/>
        <w:szCs w:val="16"/>
        <w:lang w:val="en-US"/>
      </w:rPr>
    </w:pPr>
  </w:p>
  <w:tbl>
    <w:tblPr>
      <w:tblStyle w:val="Jasnecieniowanieakcent4"/>
      <w:tblW w:w="9923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307"/>
      <w:gridCol w:w="3308"/>
      <w:gridCol w:w="3308"/>
    </w:tblGrid>
    <w:tr w:rsidR="00DE713F" w:rsidRPr="004F2759" w:rsidTr="007800D2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44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DE713F" w:rsidRPr="004F2759" w:rsidRDefault="00DE713F" w:rsidP="007800D2">
          <w:pPr>
            <w:pStyle w:val="Stopka"/>
            <w:spacing w:line="276" w:lineRule="auto"/>
            <w:rPr>
              <w:rFonts w:asciiTheme="majorHAnsi" w:eastAsia="Times New Roman" w:hAnsiTheme="majorHAnsi" w:cs="Arabic Typesetting"/>
              <w:b w:val="0"/>
              <w:sz w:val="12"/>
              <w:szCs w:val="16"/>
              <w:lang w:eastAsia="pl-PL"/>
            </w:rPr>
          </w:pPr>
          <w:r w:rsidRPr="004F2759">
            <w:rPr>
              <w:rFonts w:asciiTheme="majorHAnsi" w:hAnsiTheme="majorHAnsi" w:cs="Arabic Typesetting"/>
              <w:b w:val="0"/>
              <w:color w:val="808080" w:themeColor="background1" w:themeShade="80"/>
              <w:sz w:val="12"/>
              <w:szCs w:val="16"/>
            </w:rPr>
            <w:t xml:space="preserve">| </w:t>
          </w:r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eastAsia="pl-PL"/>
            </w:rPr>
            <w:t>Gmina Gródek nad Dunajcem</w:t>
          </w:r>
        </w:p>
        <w:p w:rsidR="00DE713F" w:rsidRPr="004F2759" w:rsidRDefault="00DE713F" w:rsidP="007800D2">
          <w:pPr>
            <w:pStyle w:val="Stopka"/>
            <w:spacing w:line="276" w:lineRule="auto"/>
            <w:rPr>
              <w:rFonts w:asciiTheme="majorHAnsi" w:eastAsia="Times New Roman" w:hAnsiTheme="majorHAnsi" w:cs="Arabic Typesetting"/>
              <w:b w:val="0"/>
              <w:sz w:val="12"/>
              <w:szCs w:val="16"/>
              <w:lang w:eastAsia="pl-PL"/>
            </w:rPr>
          </w:pPr>
          <w:r w:rsidRPr="004F2759">
            <w:rPr>
              <w:rFonts w:asciiTheme="majorHAnsi" w:hAnsiTheme="majorHAnsi" w:cs="Arabic Typesetting"/>
              <w:b w:val="0"/>
              <w:color w:val="808080" w:themeColor="background1" w:themeShade="80"/>
              <w:sz w:val="12"/>
              <w:szCs w:val="16"/>
            </w:rPr>
            <w:t xml:space="preserve">| </w:t>
          </w:r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eastAsia="pl-PL"/>
            </w:rPr>
            <w:t>Gródek nad Dunajcem 54</w:t>
          </w:r>
        </w:p>
        <w:p w:rsidR="00DE713F" w:rsidRPr="004F2759" w:rsidRDefault="00DE713F" w:rsidP="007800D2">
          <w:pPr>
            <w:pStyle w:val="Stopka"/>
            <w:spacing w:line="276" w:lineRule="auto"/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</w:pPr>
          <w:r w:rsidRPr="004F2759">
            <w:rPr>
              <w:rFonts w:asciiTheme="majorHAnsi" w:hAnsiTheme="majorHAnsi" w:cs="Arabic Typesetting"/>
              <w:b w:val="0"/>
              <w:color w:val="808080" w:themeColor="background1" w:themeShade="80"/>
              <w:sz w:val="12"/>
              <w:szCs w:val="16"/>
              <w:lang w:val="en-US"/>
            </w:rPr>
            <w:t xml:space="preserve">| </w:t>
          </w:r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 xml:space="preserve">33-318 </w:t>
          </w:r>
          <w:proofErr w:type="spellStart"/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>Gródek</w:t>
          </w:r>
          <w:proofErr w:type="spellEnd"/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 xml:space="preserve"> </w:t>
          </w:r>
          <w:proofErr w:type="spellStart"/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>nad</w:t>
          </w:r>
          <w:proofErr w:type="spellEnd"/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 xml:space="preserve"> </w:t>
          </w:r>
          <w:proofErr w:type="spellStart"/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>Dunajcem</w:t>
          </w:r>
          <w:proofErr w:type="spellEnd"/>
        </w:p>
      </w:tc>
      <w:tc>
        <w:tcPr>
          <w:tcW w:w="3308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DE713F" w:rsidRPr="004F2759" w:rsidRDefault="00DE713F" w:rsidP="007800D2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</w:pPr>
          <w:r w:rsidRPr="004F2759">
            <w:rPr>
              <w:rFonts w:asciiTheme="majorHAnsi" w:hAnsiTheme="majorHAnsi" w:cs="Arabic Typesetting"/>
              <w:b w:val="0"/>
              <w:color w:val="808080" w:themeColor="background1" w:themeShade="80"/>
              <w:sz w:val="12"/>
              <w:szCs w:val="16"/>
              <w:lang w:val="en-US"/>
            </w:rPr>
            <w:t xml:space="preserve">| </w:t>
          </w:r>
          <w:proofErr w:type="spellStart"/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>tel</w:t>
          </w:r>
          <w:proofErr w:type="spellEnd"/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>/fax: 18 440 10 35, 18 441 62 87</w:t>
          </w:r>
        </w:p>
        <w:p w:rsidR="00DE713F" w:rsidRPr="004F2759" w:rsidRDefault="00DE713F" w:rsidP="007800D2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ajorHAnsi" w:hAnsiTheme="majorHAnsi" w:cs="Arabic Typesetting"/>
              <w:b w:val="0"/>
              <w:sz w:val="20"/>
              <w:lang w:val="en-US"/>
            </w:rPr>
          </w:pPr>
          <w:r w:rsidRPr="004F2759">
            <w:rPr>
              <w:rFonts w:asciiTheme="majorHAnsi" w:hAnsiTheme="majorHAnsi" w:cs="Arabic Typesetting"/>
              <w:b w:val="0"/>
              <w:color w:val="808080" w:themeColor="background1" w:themeShade="80"/>
              <w:sz w:val="12"/>
              <w:szCs w:val="16"/>
              <w:lang w:val="en-US"/>
            </w:rPr>
            <w:t xml:space="preserve">| </w:t>
          </w:r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 xml:space="preserve">e-mail: </w:t>
          </w:r>
          <w:hyperlink r:id="rId1" w:history="1">
            <w:r w:rsidRPr="004F2759">
              <w:rPr>
                <w:rStyle w:val="Hipercze"/>
                <w:rFonts w:asciiTheme="majorHAnsi" w:eastAsia="Times New Roman" w:hAnsiTheme="majorHAnsi" w:cs="Arabic Typesetting"/>
                <w:b w:val="0"/>
                <w:sz w:val="12"/>
                <w:szCs w:val="16"/>
                <w:lang w:val="en-US" w:eastAsia="pl-PL"/>
              </w:rPr>
              <w:t>gmina@gminagrodek.pl</w:t>
            </w:r>
          </w:hyperlink>
        </w:p>
        <w:p w:rsidR="00DE713F" w:rsidRPr="004F2759" w:rsidRDefault="00DE713F" w:rsidP="007800D2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</w:pPr>
          <w:r w:rsidRPr="004F2759">
            <w:rPr>
              <w:rFonts w:asciiTheme="majorHAnsi" w:hAnsiTheme="majorHAnsi" w:cs="Arabic Typesetting"/>
              <w:b w:val="0"/>
              <w:color w:val="808080" w:themeColor="background1" w:themeShade="80"/>
              <w:sz w:val="12"/>
              <w:szCs w:val="16"/>
              <w:lang w:val="en-US"/>
            </w:rPr>
            <w:t xml:space="preserve">| </w:t>
          </w:r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>NIP: 734-348-28-12</w:t>
          </w:r>
        </w:p>
      </w:tc>
      <w:tc>
        <w:tcPr>
          <w:tcW w:w="3308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DE713F" w:rsidRPr="004F2759" w:rsidRDefault="00DE713F" w:rsidP="007800D2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ajorHAnsi" w:hAnsiTheme="majorHAnsi" w:cs="Arabic Typesetting"/>
              <w:b w:val="0"/>
              <w:sz w:val="18"/>
            </w:rPr>
          </w:pPr>
          <w:r w:rsidRPr="004F2759">
            <w:rPr>
              <w:rFonts w:asciiTheme="majorHAnsi" w:hAnsiTheme="majorHAnsi" w:cs="Arabic Typesetting"/>
              <w:b w:val="0"/>
              <w:sz w:val="12"/>
              <w:szCs w:val="16"/>
            </w:rPr>
            <w:t xml:space="preserve">Strona </w:t>
          </w:r>
          <w:r w:rsidRPr="004F2759">
            <w:rPr>
              <w:rFonts w:asciiTheme="majorHAnsi" w:hAnsiTheme="majorHAnsi" w:cs="Arabic Typesetting"/>
              <w:sz w:val="12"/>
              <w:szCs w:val="16"/>
            </w:rPr>
            <w:fldChar w:fldCharType="begin"/>
          </w:r>
          <w:r w:rsidRPr="004F2759">
            <w:rPr>
              <w:rFonts w:asciiTheme="majorHAnsi" w:hAnsiTheme="majorHAnsi" w:cs="Arabic Typesetting"/>
              <w:b w:val="0"/>
              <w:sz w:val="12"/>
              <w:szCs w:val="16"/>
            </w:rPr>
            <w:instrText>PAGE</w:instrText>
          </w:r>
          <w:r w:rsidRPr="004F2759">
            <w:rPr>
              <w:rFonts w:asciiTheme="majorHAnsi" w:hAnsiTheme="majorHAnsi" w:cs="Arabic Typesetting"/>
              <w:sz w:val="12"/>
              <w:szCs w:val="16"/>
            </w:rPr>
            <w:fldChar w:fldCharType="separate"/>
          </w:r>
          <w:r>
            <w:rPr>
              <w:rFonts w:asciiTheme="majorHAnsi" w:hAnsiTheme="majorHAnsi" w:cs="Arabic Typesetting"/>
              <w:b w:val="0"/>
              <w:noProof/>
              <w:sz w:val="12"/>
              <w:szCs w:val="16"/>
            </w:rPr>
            <w:t>10</w:t>
          </w:r>
          <w:r w:rsidRPr="004F2759">
            <w:rPr>
              <w:rFonts w:asciiTheme="majorHAnsi" w:hAnsiTheme="majorHAnsi" w:cs="Arabic Typesetting"/>
              <w:sz w:val="12"/>
              <w:szCs w:val="16"/>
            </w:rPr>
            <w:fldChar w:fldCharType="end"/>
          </w:r>
        </w:p>
      </w:tc>
    </w:tr>
  </w:tbl>
  <w:p w:rsidR="00DE713F" w:rsidRPr="004F2759" w:rsidRDefault="00DE713F" w:rsidP="007800D2">
    <w:pPr>
      <w:pStyle w:val="Stopka"/>
      <w:rPr>
        <w:rFonts w:asciiTheme="majorHAnsi" w:hAnsiTheme="majorHAnsi" w:cs="Arabic Typesetting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10F2" w:rsidRDefault="00CF10F2" w:rsidP="00D770B2">
      <w:pPr>
        <w:spacing w:after="0" w:line="240" w:lineRule="auto"/>
      </w:pPr>
      <w:r>
        <w:separator/>
      </w:r>
    </w:p>
  </w:footnote>
  <w:footnote w:type="continuationSeparator" w:id="0">
    <w:p w:rsidR="00CF10F2" w:rsidRDefault="00CF10F2" w:rsidP="00D770B2">
      <w:pPr>
        <w:spacing w:after="0" w:line="240" w:lineRule="auto"/>
      </w:pPr>
      <w:r>
        <w:continuationSeparator/>
      </w:r>
    </w:p>
  </w:footnote>
  <w:footnote w:id="1">
    <w:p w:rsidR="00DE713F" w:rsidRPr="0079656F" w:rsidRDefault="00DE713F" w:rsidP="004A6CC9">
      <w:pPr>
        <w:shd w:val="clear" w:color="auto" w:fill="FFFFFF"/>
        <w:suppressAutoHyphens/>
        <w:spacing w:after="0" w:line="360" w:lineRule="auto"/>
        <w:ind w:left="360"/>
        <w:rPr>
          <w:rFonts w:ascii="Calibri" w:hAnsi="Calibri"/>
          <w:color w:val="000000"/>
          <w:sz w:val="16"/>
        </w:rPr>
      </w:pPr>
      <w:r w:rsidRPr="0079656F">
        <w:rPr>
          <w:rStyle w:val="Odwoanieprzypisudolnego"/>
          <w:sz w:val="18"/>
        </w:rPr>
        <w:footnoteRef/>
      </w:r>
      <w:r w:rsidRPr="0079656F">
        <w:rPr>
          <w:sz w:val="18"/>
        </w:rPr>
        <w:t xml:space="preserve"> </w:t>
      </w:r>
      <w:r w:rsidRPr="0079656F">
        <w:rPr>
          <w:rFonts w:ascii="Calibri" w:hAnsi="Calibri"/>
          <w:color w:val="000000"/>
          <w:sz w:val="16"/>
        </w:rPr>
        <w:t>Wartość zamówienia = ilość zakładana do wykoszenia (m2) *</w:t>
      </w:r>
      <w:r w:rsidRPr="00226CA7">
        <w:rPr>
          <w:rFonts w:ascii="Calibri" w:hAnsi="Calibri"/>
          <w:color w:val="000000"/>
          <w:sz w:val="16"/>
        </w:rPr>
        <w:t xml:space="preserve"> </w:t>
      </w:r>
      <w:r w:rsidRPr="0079656F">
        <w:rPr>
          <w:rFonts w:ascii="Calibri" w:hAnsi="Calibri"/>
          <w:color w:val="000000"/>
          <w:sz w:val="16"/>
        </w:rPr>
        <w:t>cena jednostkowa brutto (zł) *  krotność (2)</w:t>
      </w:r>
    </w:p>
    <w:p w:rsidR="00DE713F" w:rsidRDefault="00DE713F" w:rsidP="004A6CC9">
      <w:pPr>
        <w:pStyle w:val="Tekstprzypisudolnego"/>
      </w:pPr>
    </w:p>
  </w:footnote>
  <w:footnote w:id="2">
    <w:p w:rsidR="00DE713F" w:rsidRPr="00C44194" w:rsidRDefault="00DE713F" w:rsidP="000B381F">
      <w:pPr>
        <w:pStyle w:val="footnotedescription"/>
        <w:spacing w:after="0"/>
        <w:ind w:left="0"/>
        <w:rPr>
          <w:sz w:val="12"/>
          <w:szCs w:val="12"/>
        </w:rPr>
      </w:pPr>
      <w:r w:rsidRPr="00C44194">
        <w:rPr>
          <w:rStyle w:val="footnotemark"/>
          <w:sz w:val="12"/>
          <w:szCs w:val="12"/>
        </w:rPr>
        <w:footnoteRef/>
      </w:r>
      <w:r w:rsidRPr="00C44194">
        <w:rPr>
          <w:sz w:val="12"/>
          <w:szCs w:val="12"/>
        </w:rPr>
        <w:t xml:space="preserve"> </w:t>
      </w:r>
      <w:r w:rsidRPr="00C44194">
        <w:rPr>
          <w:rFonts w:ascii="Times New Roman" w:eastAsia="Times New Roman" w:hAnsi="Times New Roman" w:cs="Times New Roman"/>
          <w:sz w:val="12"/>
          <w:szCs w:val="12"/>
        </w:rPr>
        <w:t xml:space="preserve">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547" w:type="pct"/>
      <w:tblInd w:w="-426" w:type="dxa"/>
      <w:tblBorders>
        <w:bottom w:val="double" w:sz="4" w:space="0" w:color="0E57C4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858"/>
      <w:gridCol w:w="7206"/>
    </w:tblGrid>
    <w:tr w:rsidR="00DE713F" w:rsidRPr="00DD0AC7" w:rsidTr="00DE713F">
      <w:trPr>
        <w:trHeight w:val="217"/>
      </w:trPr>
      <w:tc>
        <w:tcPr>
          <w:tcW w:w="1420" w:type="pct"/>
          <w:shd w:val="clear" w:color="auto" w:fill="1E5E9F"/>
          <w:vAlign w:val="bottom"/>
        </w:tcPr>
        <w:p w:rsidR="00DE713F" w:rsidRPr="00DD0AC7" w:rsidRDefault="00DE713F" w:rsidP="00BF12E7">
          <w:pPr>
            <w:pStyle w:val="Nagwek"/>
            <w:tabs>
              <w:tab w:val="clear" w:pos="9072"/>
              <w:tab w:val="right" w:pos="2627"/>
            </w:tabs>
            <w:ind w:left="-679" w:firstLine="679"/>
            <w:jc w:val="center"/>
            <w:rPr>
              <w:rFonts w:asciiTheme="majorHAnsi" w:hAnsiTheme="majorHAnsi"/>
              <w:b/>
              <w:color w:val="FFFFFF"/>
              <w:sz w:val="14"/>
              <w:szCs w:val="16"/>
            </w:rPr>
          </w:pPr>
          <w:r w:rsidRPr="00BF12E7">
            <w:rPr>
              <w:rFonts w:asciiTheme="majorHAnsi" w:hAnsiTheme="majorHAnsi" w:cs="Arabic Typesetting"/>
              <w:b/>
              <w:color w:val="FFFFFF"/>
              <w:sz w:val="12"/>
              <w:szCs w:val="16"/>
            </w:rPr>
            <w:t>Nr zamówienia: IZP.272.1.</w:t>
          </w:r>
          <w:r>
            <w:rPr>
              <w:rFonts w:asciiTheme="majorHAnsi" w:hAnsiTheme="majorHAnsi" w:cs="Arabic Typesetting"/>
              <w:b/>
              <w:color w:val="FFFFFF"/>
              <w:sz w:val="12"/>
              <w:szCs w:val="16"/>
            </w:rPr>
            <w:t>70</w:t>
          </w:r>
          <w:r w:rsidRPr="00BF12E7">
            <w:rPr>
              <w:rFonts w:asciiTheme="majorHAnsi" w:hAnsiTheme="majorHAnsi" w:cs="Arabic Typesetting"/>
              <w:b/>
              <w:color w:val="FFFFFF"/>
              <w:sz w:val="12"/>
              <w:szCs w:val="16"/>
            </w:rPr>
            <w:t>.201</w:t>
          </w:r>
          <w:r>
            <w:rPr>
              <w:rFonts w:asciiTheme="majorHAnsi" w:hAnsiTheme="majorHAnsi" w:cs="Arabic Typesetting"/>
              <w:b/>
              <w:color w:val="FFFFFF"/>
              <w:sz w:val="12"/>
              <w:szCs w:val="16"/>
            </w:rPr>
            <w:t>9</w:t>
          </w:r>
        </w:p>
      </w:tc>
      <w:tc>
        <w:tcPr>
          <w:tcW w:w="3580" w:type="pct"/>
          <w:vAlign w:val="bottom"/>
        </w:tcPr>
        <w:p w:rsidR="00DE713F" w:rsidRPr="00DD0AC7" w:rsidRDefault="00DE713F" w:rsidP="003706C1">
          <w:pPr>
            <w:pStyle w:val="Nagwek"/>
            <w:ind w:right="-261"/>
            <w:rPr>
              <w:rFonts w:asciiTheme="majorHAnsi" w:hAnsiTheme="majorHAnsi"/>
              <w:color w:val="596984"/>
              <w:sz w:val="14"/>
              <w:szCs w:val="16"/>
            </w:rPr>
          </w:pPr>
          <w:r w:rsidRPr="00DD0AC7">
            <w:rPr>
              <w:rFonts w:asciiTheme="majorHAnsi" w:hAnsiTheme="majorHAnsi" w:cs="Arabic Typesetting"/>
              <w:color w:val="808080"/>
              <w:sz w:val="14"/>
              <w:szCs w:val="16"/>
            </w:rPr>
            <w:t>|</w:t>
          </w:r>
          <w:r>
            <w:rPr>
              <w:rFonts w:asciiTheme="majorHAnsi" w:hAnsiTheme="majorHAnsi" w:cs="Arabic Typesetting"/>
              <w:color w:val="808080"/>
              <w:sz w:val="14"/>
              <w:szCs w:val="16"/>
            </w:rPr>
            <w:t xml:space="preserve"> Bieżące utrzymanie dróg gminnych (wykaszanie poboczy dróg) </w:t>
          </w:r>
          <w:r w:rsidRPr="00DD0AC7">
            <w:rPr>
              <w:rFonts w:asciiTheme="majorHAnsi" w:hAnsiTheme="majorHAnsi" w:cs="Arabic Typesetting"/>
              <w:color w:val="808080"/>
              <w:sz w:val="14"/>
              <w:szCs w:val="16"/>
            </w:rPr>
            <w:t>|</w:t>
          </w:r>
        </w:p>
      </w:tc>
    </w:tr>
  </w:tbl>
  <w:p w:rsidR="00DE713F" w:rsidRPr="00BF12E7" w:rsidRDefault="00DE713F" w:rsidP="00BF12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360"/>
      </w:pPr>
      <w:rPr>
        <w:rFonts w:ascii="Arial Narrow" w:hAnsi="Arial Narrow"/>
        <w:b/>
        <w:sz w:val="20"/>
      </w:rPr>
    </w:lvl>
    <w:lvl w:ilvl="2">
      <w:start w:val="1"/>
      <w:numFmt w:val="lowerLetter"/>
      <w:lvlText w:val="%3."/>
      <w:lvlJc w:val="right"/>
      <w:pPr>
        <w:tabs>
          <w:tab w:val="num" w:pos="0"/>
        </w:tabs>
        <w:ind w:left="2160" w:hanging="180"/>
      </w:pPr>
      <w:rPr>
        <w:rFonts w:ascii="Arial Narrow" w:hAnsi="Arial Narrow"/>
        <w:b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/>
        <w:b w:val="0"/>
        <w:bCs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  <w:lang w:val="pl-PL"/>
      </w:rPr>
    </w:lvl>
  </w:abstractNum>
  <w:abstractNum w:abstractNumId="4" w15:restartNumberingAfterBreak="0">
    <w:nsid w:val="00000005"/>
    <w:multiLevelType w:val="multilevel"/>
    <w:tmpl w:val="81B0D182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b w:val="0"/>
        <w:bCs w:val="0"/>
        <w:color w:val="auto"/>
        <w:sz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sz w:val="16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FAAC5130"/>
    <w:name w:val="WWNum6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ascii="Arial Narrow" w:hAnsi="Arial Narrow" w:cs="Arial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6" w15:restartNumberingAfterBreak="0">
    <w:nsid w:val="00000008"/>
    <w:multiLevelType w:val="multilevel"/>
    <w:tmpl w:val="8A1CDE58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390" w:hanging="360"/>
      </w:pPr>
      <w:rPr>
        <w:rFonts w:ascii="Arial Narrow" w:hAnsi="Arial Narrow"/>
        <w:b w:val="0"/>
        <w:bCs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0" w:hanging="360"/>
      </w:pPr>
      <w:rPr>
        <w:rFonts w:ascii="Arial Narrow" w:hAnsi="Arial Narrow" w:cs="Arial" w:hint="default"/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50" w:hanging="180"/>
      </w:pPr>
    </w:lvl>
  </w:abstractNum>
  <w:abstractNum w:abstractNumId="7" w15:restartNumberingAfterBreak="0">
    <w:nsid w:val="00000009"/>
    <w:multiLevelType w:val="multilevel"/>
    <w:tmpl w:val="13146686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 w:val="0"/>
        <w:bCs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b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7E084D"/>
    <w:multiLevelType w:val="hybridMultilevel"/>
    <w:tmpl w:val="21564DEE"/>
    <w:lvl w:ilvl="0" w:tplc="20CEF75E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6D89AF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3DE7F3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5A24B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A5E448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5023AC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E6A49A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08C2BE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B9C897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38F3978"/>
    <w:multiLevelType w:val="hybridMultilevel"/>
    <w:tmpl w:val="9160B9DC"/>
    <w:lvl w:ilvl="0" w:tplc="B9EC0D10">
      <w:start w:val="1"/>
      <w:numFmt w:val="decimal"/>
      <w:lvlText w:val="%1."/>
      <w:lvlJc w:val="left"/>
      <w:pPr>
        <w:ind w:left="3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0" w15:restartNumberingAfterBreak="0">
    <w:nsid w:val="045A294F"/>
    <w:multiLevelType w:val="hybridMultilevel"/>
    <w:tmpl w:val="9036C98C"/>
    <w:lvl w:ilvl="0" w:tplc="D01C5FBE">
      <w:start w:val="1"/>
      <w:numFmt w:val="decimal"/>
      <w:lvlText w:val="%1."/>
      <w:lvlJc w:val="left"/>
      <w:pPr>
        <w:ind w:left="360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E25424">
      <w:start w:val="1"/>
      <w:numFmt w:val="lowerLetter"/>
      <w:lvlText w:val="%2."/>
      <w:lvlJc w:val="left"/>
      <w:pPr>
        <w:ind w:left="1432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B52963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C65FD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0503CBE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6CE9A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5E571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ACB88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4EA6FC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7502EF1"/>
    <w:multiLevelType w:val="hybridMultilevel"/>
    <w:tmpl w:val="10145458"/>
    <w:lvl w:ilvl="0" w:tplc="42A66948">
      <w:start w:val="1"/>
      <w:numFmt w:val="bullet"/>
      <w:lvlText w:val="-"/>
      <w:lvlJc w:val="left"/>
      <w:pPr>
        <w:ind w:left="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42A085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E38D09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FA6CF8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5E8A24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0B8461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B0A45F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BFC988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C50FA6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03C08C8"/>
    <w:multiLevelType w:val="hybridMultilevel"/>
    <w:tmpl w:val="2732FE0A"/>
    <w:lvl w:ilvl="0" w:tplc="80B28D0E">
      <w:start w:val="1"/>
      <w:numFmt w:val="bullet"/>
      <w:lvlText w:val="-"/>
      <w:lvlJc w:val="left"/>
      <w:pPr>
        <w:ind w:left="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DB2CCB2">
      <w:start w:val="1"/>
      <w:numFmt w:val="bullet"/>
      <w:lvlText w:val="o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00CCBEA">
      <w:start w:val="1"/>
      <w:numFmt w:val="bullet"/>
      <w:lvlText w:val="▪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4A03C56">
      <w:start w:val="1"/>
      <w:numFmt w:val="bullet"/>
      <w:lvlText w:val="•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2B4D1D4">
      <w:start w:val="1"/>
      <w:numFmt w:val="bullet"/>
      <w:lvlText w:val="o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98E5D4C">
      <w:start w:val="1"/>
      <w:numFmt w:val="bullet"/>
      <w:lvlText w:val="▪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C90AEA4">
      <w:start w:val="1"/>
      <w:numFmt w:val="bullet"/>
      <w:lvlText w:val="•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AAE600A">
      <w:start w:val="1"/>
      <w:numFmt w:val="bullet"/>
      <w:lvlText w:val="o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55EAAC6">
      <w:start w:val="1"/>
      <w:numFmt w:val="bullet"/>
      <w:lvlText w:val="▪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2963927"/>
    <w:multiLevelType w:val="hybridMultilevel"/>
    <w:tmpl w:val="D520DFE0"/>
    <w:lvl w:ilvl="0" w:tplc="6D2A6ECA">
      <w:start w:val="1"/>
      <w:numFmt w:val="decimal"/>
      <w:lvlText w:val="%1."/>
      <w:lvlJc w:val="left"/>
      <w:pPr>
        <w:ind w:left="431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C184262">
      <w:start w:val="1"/>
      <w:numFmt w:val="lowerLetter"/>
      <w:lvlText w:val="%2."/>
      <w:lvlJc w:val="left"/>
      <w:pPr>
        <w:ind w:left="1133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99E0B72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D0AB3E8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1007148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C1C5F42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E6EBEF8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A5AA752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C0A94CA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CC869F6"/>
    <w:multiLevelType w:val="hybridMultilevel"/>
    <w:tmpl w:val="9ED275FE"/>
    <w:lvl w:ilvl="0" w:tplc="013CA060">
      <w:start w:val="1"/>
      <w:numFmt w:val="bullet"/>
      <w:lvlText w:val="-"/>
      <w:lvlJc w:val="left"/>
      <w:pPr>
        <w:ind w:left="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F6C6E7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2A0A43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A4CE47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57E56D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7081C1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C9015D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5DE809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4D22C0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6066DCA"/>
    <w:multiLevelType w:val="hybridMultilevel"/>
    <w:tmpl w:val="6BC6F550"/>
    <w:lvl w:ilvl="0" w:tplc="BEE0244E">
      <w:start w:val="1"/>
      <w:numFmt w:val="bullet"/>
      <w:lvlText w:val="-"/>
      <w:lvlJc w:val="left"/>
      <w:pPr>
        <w:ind w:left="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0CB870D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A2AA9E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6A48E4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D94A11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76529AF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E82A75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95E4FAF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7AC43DB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86F547B"/>
    <w:multiLevelType w:val="hybridMultilevel"/>
    <w:tmpl w:val="A0BE21EC"/>
    <w:lvl w:ilvl="0" w:tplc="C6425004">
      <w:start w:val="1"/>
      <w:numFmt w:val="decimal"/>
      <w:lvlText w:val="%1."/>
      <w:lvlJc w:val="left"/>
      <w:pPr>
        <w:ind w:left="360"/>
      </w:pPr>
      <w:rPr>
        <w:rFonts w:ascii="Calibri Light" w:eastAsia="Arial" w:hAnsi="Calibri Light" w:cs="Calibri Light" w:hint="default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2821FC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9A839F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032389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790E06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43E064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E40B22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AF41A1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B18E68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BB16656"/>
    <w:multiLevelType w:val="hybridMultilevel"/>
    <w:tmpl w:val="F8545EF0"/>
    <w:lvl w:ilvl="0" w:tplc="B99E70EA">
      <w:start w:val="1"/>
      <w:numFmt w:val="decimal"/>
      <w:lvlText w:val="%1."/>
      <w:lvlJc w:val="left"/>
      <w:pPr>
        <w:ind w:left="360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4C57D4">
      <w:start w:val="1"/>
      <w:numFmt w:val="lowerLetter"/>
      <w:lvlText w:val="%2."/>
      <w:lvlJc w:val="left"/>
      <w:pPr>
        <w:ind w:left="1080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7AFE1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D4EE09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E0C196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BC2840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FBCD8E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DEC2E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A2A26F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E482E73"/>
    <w:multiLevelType w:val="multilevel"/>
    <w:tmpl w:val="D708FD80"/>
    <w:lvl w:ilvl="0">
      <w:start w:val="1"/>
      <w:numFmt w:val="decimal"/>
      <w:lvlText w:val="%1."/>
      <w:lvlJc w:val="left"/>
      <w:pPr>
        <w:ind w:left="364"/>
      </w:pPr>
      <w:rPr>
        <w:rFonts w:ascii="Calibri Light" w:eastAsia="Calibri" w:hAnsi="Calibri Light" w:cs="Calibri Light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/>
      </w:pPr>
      <w:rPr>
        <w:rFonts w:ascii="Calibri Light" w:eastAsia="Calibri" w:hAnsi="Calibri Light" w:cs="Calibri Light" w:hint="default"/>
        <w:b w:val="0"/>
        <w:i w:val="0"/>
        <w:strike w:val="0"/>
        <w:dstrike w:val="0"/>
        <w:color w:val="000000"/>
        <w:sz w:val="18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."/>
      <w:lvlJc w:val="left"/>
      <w:pPr>
        <w:ind w:left="1224"/>
      </w:pPr>
      <w:rPr>
        <w:rFonts w:ascii="Calibri Light" w:eastAsia="Calibri" w:hAnsi="Calibri Light" w:cs="Calibri Light" w:hint="default"/>
        <w:b w:val="0"/>
        <w:i w:val="0"/>
        <w:strike w:val="0"/>
        <w:dstrike w:val="0"/>
        <w:color w:val="000000"/>
        <w:sz w:val="18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6650634"/>
    <w:multiLevelType w:val="multilevel"/>
    <w:tmpl w:val="9990CE0A"/>
    <w:lvl w:ilvl="0">
      <w:start w:val="1"/>
      <w:numFmt w:val="decimal"/>
      <w:lvlText w:val="%1."/>
      <w:lvlJc w:val="left"/>
      <w:pPr>
        <w:ind w:left="705"/>
      </w:pPr>
      <w:rPr>
        <w:rFonts w:ascii="Calibri Light" w:eastAsia="Arial" w:hAnsi="Calibri Light" w:cs="Calibri Light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702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."/>
      <w:lvlJc w:val="left"/>
      <w:pPr>
        <w:ind w:left="2160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9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0AE06C5"/>
    <w:multiLevelType w:val="hybridMultilevel"/>
    <w:tmpl w:val="E89C7058"/>
    <w:lvl w:ilvl="0" w:tplc="5DD2CFE2">
      <w:start w:val="1"/>
      <w:numFmt w:val="bullet"/>
      <w:lvlText w:val="-"/>
      <w:lvlJc w:val="left"/>
      <w:pPr>
        <w:ind w:left="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C07E574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EF0C4E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570A80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97CA22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83AA20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46AA5F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1AEC78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5C610B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24468E3"/>
    <w:multiLevelType w:val="hybridMultilevel"/>
    <w:tmpl w:val="7D129972"/>
    <w:lvl w:ilvl="0" w:tplc="25CA0D98">
      <w:start w:val="1"/>
      <w:numFmt w:val="decimal"/>
      <w:lvlText w:val="%1."/>
      <w:lvlJc w:val="left"/>
      <w:pPr>
        <w:ind w:left="360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6A6BB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8D4D98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E20A3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DF65E7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1AC761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32D3C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D287F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C74B69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ADC21CB"/>
    <w:multiLevelType w:val="hybridMultilevel"/>
    <w:tmpl w:val="845C52A6"/>
    <w:lvl w:ilvl="0" w:tplc="02165022">
      <w:start w:val="1"/>
      <w:numFmt w:val="decimal"/>
      <w:lvlText w:val="%1."/>
      <w:lvlJc w:val="left"/>
      <w:pPr>
        <w:ind w:left="360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CD0EB8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EE767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36A71A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AAC5E6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EEC00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1E0C4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9E26E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1DE9A6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BDB6859"/>
    <w:multiLevelType w:val="hybridMultilevel"/>
    <w:tmpl w:val="BBA6836C"/>
    <w:lvl w:ilvl="0" w:tplc="5778131C">
      <w:start w:val="1"/>
      <w:numFmt w:val="decimal"/>
      <w:lvlText w:val="%1."/>
      <w:lvlJc w:val="left"/>
      <w:pPr>
        <w:ind w:left="360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2CE4B0">
      <w:start w:val="1"/>
      <w:numFmt w:val="lowerLetter"/>
      <w:lvlText w:val="%2."/>
      <w:lvlJc w:val="left"/>
      <w:pPr>
        <w:ind w:left="1440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8F08B5E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2946330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9146F50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5A347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CF4F5D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BE349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54E007E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6996D03"/>
    <w:multiLevelType w:val="hybridMultilevel"/>
    <w:tmpl w:val="D2E8B590"/>
    <w:lvl w:ilvl="0" w:tplc="D3EED34E">
      <w:start w:val="1"/>
      <w:numFmt w:val="bullet"/>
      <w:lvlText w:val="-"/>
      <w:lvlJc w:val="left"/>
      <w:pPr>
        <w:ind w:left="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4A6086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C76DC8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5AE3FC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CFAB8B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BD8362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58ECBF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FA8D72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5026587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1D73D67"/>
    <w:multiLevelType w:val="hybridMultilevel"/>
    <w:tmpl w:val="B91CE730"/>
    <w:lvl w:ilvl="0" w:tplc="BB10E0D0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4AC3CF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9EABAE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2EB09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8EE1B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DCE98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A2A71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80813F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64ED8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7877D21"/>
    <w:multiLevelType w:val="hybridMultilevel"/>
    <w:tmpl w:val="2266FD92"/>
    <w:lvl w:ilvl="0" w:tplc="7F24E5D0">
      <w:start w:val="1"/>
      <w:numFmt w:val="decimal"/>
      <w:lvlText w:val="%1."/>
      <w:lvlJc w:val="left"/>
      <w:pPr>
        <w:ind w:left="360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638CA5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FCB59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310C1B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BBEFB6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5A0A5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FE6E4C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9AEB70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15C0C1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30C5310"/>
    <w:multiLevelType w:val="multilevel"/>
    <w:tmpl w:val="0BF4D9C0"/>
    <w:lvl w:ilvl="0">
      <w:start w:val="1"/>
      <w:numFmt w:val="decimal"/>
      <w:lvlText w:val="%1."/>
      <w:lvlJc w:val="left"/>
      <w:pPr>
        <w:ind w:left="360"/>
      </w:pPr>
      <w:rPr>
        <w:rFonts w:ascii="Calibri Light" w:eastAsia="Calibri" w:hAnsi="Calibri Light" w:cs="Calibri Light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65"/>
      </w:pPr>
      <w:rPr>
        <w:rFonts w:ascii="Calibri Light" w:eastAsia="Calibri" w:hAnsi="Calibri Light" w:cs="Calibri Light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75B3D8B"/>
    <w:multiLevelType w:val="hybridMultilevel"/>
    <w:tmpl w:val="8E0A9D12"/>
    <w:lvl w:ilvl="0" w:tplc="5A7E2CFC">
      <w:start w:val="1"/>
      <w:numFmt w:val="lowerLetter"/>
      <w:lvlText w:val="%1)"/>
      <w:lvlJc w:val="left"/>
      <w:pPr>
        <w:ind w:left="1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CAEB7F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B3868B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4D0826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204308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256DB4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56E3C5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548E0B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D98673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9"/>
  </w:num>
  <w:num w:numId="2">
    <w:abstractNumId w:val="16"/>
  </w:num>
  <w:num w:numId="3">
    <w:abstractNumId w:val="25"/>
  </w:num>
  <w:num w:numId="4">
    <w:abstractNumId w:val="26"/>
  </w:num>
  <w:num w:numId="5">
    <w:abstractNumId w:val="10"/>
  </w:num>
  <w:num w:numId="6">
    <w:abstractNumId w:val="23"/>
  </w:num>
  <w:num w:numId="7">
    <w:abstractNumId w:val="17"/>
  </w:num>
  <w:num w:numId="8">
    <w:abstractNumId w:val="21"/>
  </w:num>
  <w:num w:numId="9">
    <w:abstractNumId w:val="18"/>
  </w:num>
  <w:num w:numId="10">
    <w:abstractNumId w:val="13"/>
  </w:num>
  <w:num w:numId="11">
    <w:abstractNumId w:val="22"/>
  </w:num>
  <w:num w:numId="12">
    <w:abstractNumId w:val="27"/>
  </w:num>
  <w:num w:numId="13">
    <w:abstractNumId w:val="20"/>
  </w:num>
  <w:num w:numId="14">
    <w:abstractNumId w:val="11"/>
  </w:num>
  <w:num w:numId="15">
    <w:abstractNumId w:val="14"/>
  </w:num>
  <w:num w:numId="16">
    <w:abstractNumId w:val="24"/>
  </w:num>
  <w:num w:numId="17">
    <w:abstractNumId w:val="15"/>
  </w:num>
  <w:num w:numId="18">
    <w:abstractNumId w:val="8"/>
  </w:num>
  <w:num w:numId="19">
    <w:abstractNumId w:val="28"/>
  </w:num>
  <w:num w:numId="20">
    <w:abstractNumId w:val="12"/>
  </w:num>
  <w:num w:numId="21">
    <w:abstractNumId w:val="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11885"/>
    <w:rsid w:val="0001244F"/>
    <w:rsid w:val="00014772"/>
    <w:rsid w:val="00060657"/>
    <w:rsid w:val="00065CA2"/>
    <w:rsid w:val="0009373D"/>
    <w:rsid w:val="00096B02"/>
    <w:rsid w:val="000A5687"/>
    <w:rsid w:val="000B381F"/>
    <w:rsid w:val="000C7787"/>
    <w:rsid w:val="000F7B66"/>
    <w:rsid w:val="00103B9B"/>
    <w:rsid w:val="00115E2C"/>
    <w:rsid w:val="0015056B"/>
    <w:rsid w:val="00162AAF"/>
    <w:rsid w:val="00166D89"/>
    <w:rsid w:val="0017137E"/>
    <w:rsid w:val="00190A29"/>
    <w:rsid w:val="001A59A1"/>
    <w:rsid w:val="001B0E61"/>
    <w:rsid w:val="001B7685"/>
    <w:rsid w:val="001D2BAF"/>
    <w:rsid w:val="001E492A"/>
    <w:rsid w:val="001E4BF9"/>
    <w:rsid w:val="001F1FE9"/>
    <w:rsid w:val="001F2FC6"/>
    <w:rsid w:val="00235274"/>
    <w:rsid w:val="002538DA"/>
    <w:rsid w:val="00277943"/>
    <w:rsid w:val="00283396"/>
    <w:rsid w:val="002900DC"/>
    <w:rsid w:val="00296073"/>
    <w:rsid w:val="002A307F"/>
    <w:rsid w:val="002A6DAA"/>
    <w:rsid w:val="002C42C5"/>
    <w:rsid w:val="002E14B9"/>
    <w:rsid w:val="002E58E1"/>
    <w:rsid w:val="002F2C36"/>
    <w:rsid w:val="003151F1"/>
    <w:rsid w:val="003237AB"/>
    <w:rsid w:val="003309E7"/>
    <w:rsid w:val="00346CA4"/>
    <w:rsid w:val="00350A4D"/>
    <w:rsid w:val="003706C1"/>
    <w:rsid w:val="00376FC4"/>
    <w:rsid w:val="0038651D"/>
    <w:rsid w:val="003872D0"/>
    <w:rsid w:val="003B50D0"/>
    <w:rsid w:val="003C4E57"/>
    <w:rsid w:val="003C67AC"/>
    <w:rsid w:val="003D04A2"/>
    <w:rsid w:val="003D4B45"/>
    <w:rsid w:val="003D7E78"/>
    <w:rsid w:val="0040077F"/>
    <w:rsid w:val="00414642"/>
    <w:rsid w:val="004317E7"/>
    <w:rsid w:val="004364B2"/>
    <w:rsid w:val="004421EE"/>
    <w:rsid w:val="004467BC"/>
    <w:rsid w:val="004620ED"/>
    <w:rsid w:val="004629AD"/>
    <w:rsid w:val="0047183F"/>
    <w:rsid w:val="00485F3C"/>
    <w:rsid w:val="00492F8A"/>
    <w:rsid w:val="004A6CC9"/>
    <w:rsid w:val="004B1705"/>
    <w:rsid w:val="004C4337"/>
    <w:rsid w:val="004C6C09"/>
    <w:rsid w:val="004D4E98"/>
    <w:rsid w:val="004E20BE"/>
    <w:rsid w:val="004E5D53"/>
    <w:rsid w:val="004F2759"/>
    <w:rsid w:val="00523F1B"/>
    <w:rsid w:val="00555FEE"/>
    <w:rsid w:val="0055798C"/>
    <w:rsid w:val="005623E3"/>
    <w:rsid w:val="00577794"/>
    <w:rsid w:val="00585E97"/>
    <w:rsid w:val="005875D1"/>
    <w:rsid w:val="005A1F1A"/>
    <w:rsid w:val="005B384A"/>
    <w:rsid w:val="005D0DAE"/>
    <w:rsid w:val="005D2B72"/>
    <w:rsid w:val="005D2D43"/>
    <w:rsid w:val="0061458B"/>
    <w:rsid w:val="00642FE8"/>
    <w:rsid w:val="00654B0C"/>
    <w:rsid w:val="006557DB"/>
    <w:rsid w:val="00674D09"/>
    <w:rsid w:val="006762F1"/>
    <w:rsid w:val="00676EFC"/>
    <w:rsid w:val="00694299"/>
    <w:rsid w:val="006A432A"/>
    <w:rsid w:val="006B212F"/>
    <w:rsid w:val="006C6AAE"/>
    <w:rsid w:val="006E6FF3"/>
    <w:rsid w:val="006F5E7D"/>
    <w:rsid w:val="006F7868"/>
    <w:rsid w:val="0071214B"/>
    <w:rsid w:val="00714073"/>
    <w:rsid w:val="00716DBD"/>
    <w:rsid w:val="007237BD"/>
    <w:rsid w:val="007800D2"/>
    <w:rsid w:val="00793487"/>
    <w:rsid w:val="007B29D2"/>
    <w:rsid w:val="007B4111"/>
    <w:rsid w:val="007B71AF"/>
    <w:rsid w:val="007C1271"/>
    <w:rsid w:val="007E7064"/>
    <w:rsid w:val="007F5FFB"/>
    <w:rsid w:val="00803A5E"/>
    <w:rsid w:val="008055B5"/>
    <w:rsid w:val="00822E0A"/>
    <w:rsid w:val="00857960"/>
    <w:rsid w:val="00860288"/>
    <w:rsid w:val="00864826"/>
    <w:rsid w:val="00871A36"/>
    <w:rsid w:val="0088155F"/>
    <w:rsid w:val="00881781"/>
    <w:rsid w:val="008976CF"/>
    <w:rsid w:val="008A4732"/>
    <w:rsid w:val="008B6755"/>
    <w:rsid w:val="008C0C76"/>
    <w:rsid w:val="008C46A2"/>
    <w:rsid w:val="008C4C89"/>
    <w:rsid w:val="008F358F"/>
    <w:rsid w:val="00903B11"/>
    <w:rsid w:val="00943B39"/>
    <w:rsid w:val="00965F0E"/>
    <w:rsid w:val="009672CA"/>
    <w:rsid w:val="009A018E"/>
    <w:rsid w:val="009A5515"/>
    <w:rsid w:val="009B6245"/>
    <w:rsid w:val="009C1BD3"/>
    <w:rsid w:val="009C2163"/>
    <w:rsid w:val="009E231E"/>
    <w:rsid w:val="009F5AB9"/>
    <w:rsid w:val="00A010BA"/>
    <w:rsid w:val="00A31EFB"/>
    <w:rsid w:val="00A4103B"/>
    <w:rsid w:val="00A4116B"/>
    <w:rsid w:val="00A43A54"/>
    <w:rsid w:val="00A64C63"/>
    <w:rsid w:val="00A7195E"/>
    <w:rsid w:val="00A74ACE"/>
    <w:rsid w:val="00A838BE"/>
    <w:rsid w:val="00A87D66"/>
    <w:rsid w:val="00AB4F45"/>
    <w:rsid w:val="00AC5B34"/>
    <w:rsid w:val="00AE14DF"/>
    <w:rsid w:val="00AF06C6"/>
    <w:rsid w:val="00AF1477"/>
    <w:rsid w:val="00AF451A"/>
    <w:rsid w:val="00B00918"/>
    <w:rsid w:val="00B15854"/>
    <w:rsid w:val="00B416F4"/>
    <w:rsid w:val="00B42489"/>
    <w:rsid w:val="00B45F4D"/>
    <w:rsid w:val="00B53D09"/>
    <w:rsid w:val="00B73968"/>
    <w:rsid w:val="00BA440F"/>
    <w:rsid w:val="00BA5DD3"/>
    <w:rsid w:val="00BB35AC"/>
    <w:rsid w:val="00BB4391"/>
    <w:rsid w:val="00BC0775"/>
    <w:rsid w:val="00BD4887"/>
    <w:rsid w:val="00BF12E7"/>
    <w:rsid w:val="00BF75D3"/>
    <w:rsid w:val="00C11379"/>
    <w:rsid w:val="00C15D75"/>
    <w:rsid w:val="00C63834"/>
    <w:rsid w:val="00C719F7"/>
    <w:rsid w:val="00C76EF6"/>
    <w:rsid w:val="00C92337"/>
    <w:rsid w:val="00CB78C3"/>
    <w:rsid w:val="00CC0D7A"/>
    <w:rsid w:val="00CC3376"/>
    <w:rsid w:val="00CC38E8"/>
    <w:rsid w:val="00CE7C93"/>
    <w:rsid w:val="00CF10F2"/>
    <w:rsid w:val="00D1242F"/>
    <w:rsid w:val="00D1631E"/>
    <w:rsid w:val="00D17058"/>
    <w:rsid w:val="00D4138E"/>
    <w:rsid w:val="00D45318"/>
    <w:rsid w:val="00D52C8C"/>
    <w:rsid w:val="00D62A64"/>
    <w:rsid w:val="00D647EC"/>
    <w:rsid w:val="00D770B2"/>
    <w:rsid w:val="00D804E5"/>
    <w:rsid w:val="00D94757"/>
    <w:rsid w:val="00DA34F9"/>
    <w:rsid w:val="00DA48C4"/>
    <w:rsid w:val="00DB1287"/>
    <w:rsid w:val="00DB4A85"/>
    <w:rsid w:val="00DD0AC7"/>
    <w:rsid w:val="00DE0984"/>
    <w:rsid w:val="00DE713F"/>
    <w:rsid w:val="00DF1EE9"/>
    <w:rsid w:val="00E22B66"/>
    <w:rsid w:val="00E36C12"/>
    <w:rsid w:val="00E71388"/>
    <w:rsid w:val="00E7508C"/>
    <w:rsid w:val="00E7774A"/>
    <w:rsid w:val="00EA5F35"/>
    <w:rsid w:val="00EE281A"/>
    <w:rsid w:val="00F02151"/>
    <w:rsid w:val="00F1540C"/>
    <w:rsid w:val="00F21ACC"/>
    <w:rsid w:val="00F25464"/>
    <w:rsid w:val="00F3186C"/>
    <w:rsid w:val="00F62624"/>
    <w:rsid w:val="00F636B5"/>
    <w:rsid w:val="00F673E6"/>
    <w:rsid w:val="00F67B72"/>
    <w:rsid w:val="00F737D2"/>
    <w:rsid w:val="00F74724"/>
    <w:rsid w:val="00F768C9"/>
    <w:rsid w:val="00F77E37"/>
    <w:rsid w:val="00F9111E"/>
    <w:rsid w:val="00FA4C98"/>
    <w:rsid w:val="00FA60A3"/>
    <w:rsid w:val="00FC78BD"/>
    <w:rsid w:val="00FE49BD"/>
    <w:rsid w:val="00FE49E0"/>
    <w:rsid w:val="00FE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F67DF8"/>
  <w15:docId w15:val="{BA5C3258-0C53-4697-8D6E-8F648AD56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21EE"/>
  </w:style>
  <w:style w:type="paragraph" w:styleId="Nagwek1">
    <w:name w:val="heading 1"/>
    <w:basedOn w:val="Normalny"/>
    <w:next w:val="Normalny"/>
    <w:link w:val="Nagwek1Znak"/>
    <w:uiPriority w:val="9"/>
    <w:qFormat/>
    <w:rsid w:val="009672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B381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38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24E76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381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476B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381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476B1" w:themeColor="accent1" w:themeShade="BF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pPr>
      <w:spacing w:after="0" w:line="240" w:lineRule="auto"/>
    </w:pPr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customStyle="1" w:styleId="Akapitzlist1">
    <w:name w:val="Akapit z listą1"/>
    <w:basedOn w:val="Normalny"/>
    <w:rsid w:val="000A5687"/>
    <w:pPr>
      <w:ind w:left="720"/>
      <w:contextualSpacing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DB4A85"/>
    <w:rPr>
      <w:b/>
      <w:bCs/>
    </w:rPr>
  </w:style>
  <w:style w:type="paragraph" w:styleId="Tekstpodstawowy">
    <w:name w:val="Body Text"/>
    <w:basedOn w:val="Normalny"/>
    <w:link w:val="TekstpodstawowyZnak"/>
    <w:semiHidden/>
    <w:rsid w:val="0057779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779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0">
    <w:name w:val="Nagłówek #1_"/>
    <w:link w:val="Nagwek11"/>
    <w:rsid w:val="002F2C36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2F2C36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/>
      <w:sz w:val="32"/>
      <w:szCs w:val="32"/>
    </w:rPr>
  </w:style>
  <w:style w:type="character" w:customStyle="1" w:styleId="Wzmianka1">
    <w:name w:val="Wzmianka1"/>
    <w:basedOn w:val="Domylnaczcionkaakapitu"/>
    <w:uiPriority w:val="99"/>
    <w:semiHidden/>
    <w:unhideWhenUsed/>
    <w:rsid w:val="00BD4887"/>
    <w:rPr>
      <w:color w:val="2B579A"/>
      <w:shd w:val="clear" w:color="auto" w:fill="E6E6E6"/>
    </w:rPr>
  </w:style>
  <w:style w:type="paragraph" w:customStyle="1" w:styleId="Akapitzlist2">
    <w:name w:val="Akapit z listą2"/>
    <w:basedOn w:val="Normalny"/>
    <w:rsid w:val="00D1242F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paragraph" w:customStyle="1" w:styleId="Tekstpodstawowy21">
    <w:name w:val="Tekst podstawowy 21"/>
    <w:basedOn w:val="Normalny"/>
    <w:rsid w:val="00D1242F"/>
    <w:pPr>
      <w:suppressAutoHyphens/>
      <w:spacing w:after="0" w:line="240" w:lineRule="auto"/>
    </w:pPr>
    <w:rPr>
      <w:rFonts w:ascii="Tahoma" w:eastAsia="Times New Roman" w:hAnsi="Tahoma" w:cs="Times New Roman"/>
      <w:color w:val="FF0000"/>
      <w:kern w:val="1"/>
      <w:sz w:val="20"/>
      <w:szCs w:val="20"/>
    </w:rPr>
  </w:style>
  <w:style w:type="character" w:customStyle="1" w:styleId="Wzmianka2">
    <w:name w:val="Wzmianka2"/>
    <w:basedOn w:val="Domylnaczcionkaakapitu"/>
    <w:uiPriority w:val="99"/>
    <w:semiHidden/>
    <w:unhideWhenUsed/>
    <w:rsid w:val="001B7685"/>
    <w:rPr>
      <w:color w:val="2B579A"/>
      <w:shd w:val="clear" w:color="auto" w:fill="E6E6E6"/>
    </w:rPr>
  </w:style>
  <w:style w:type="paragraph" w:customStyle="1" w:styleId="Akapitzlist3">
    <w:name w:val="Akapit z listą3"/>
    <w:basedOn w:val="Normalny"/>
    <w:rsid w:val="001B7685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paragraph" w:styleId="Tekstpodstawowywcity">
    <w:name w:val="Body Text Indent"/>
    <w:basedOn w:val="Normalny"/>
    <w:link w:val="TekstpodstawowywcityZnak"/>
    <w:unhideWhenUsed/>
    <w:rsid w:val="00F768C9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768C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9672CA"/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B381F"/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381F"/>
    <w:rPr>
      <w:rFonts w:asciiTheme="majorHAnsi" w:eastAsiaTheme="majorEastAsia" w:hAnsiTheme="majorHAnsi" w:cstheme="majorBidi"/>
      <w:color w:val="224E76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381F"/>
    <w:rPr>
      <w:rFonts w:asciiTheme="majorHAnsi" w:eastAsiaTheme="majorEastAsia" w:hAnsiTheme="majorHAnsi" w:cstheme="majorBidi"/>
      <w:i/>
      <w:iCs/>
      <w:color w:val="3476B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381F"/>
    <w:rPr>
      <w:rFonts w:asciiTheme="majorHAnsi" w:eastAsiaTheme="majorEastAsia" w:hAnsiTheme="majorHAnsi" w:cstheme="majorBidi"/>
      <w:color w:val="3476B1" w:themeColor="accent1" w:themeShade="BF"/>
    </w:rPr>
  </w:style>
  <w:style w:type="paragraph" w:customStyle="1" w:styleId="footnotedescription">
    <w:name w:val="footnote description"/>
    <w:next w:val="Normalny"/>
    <w:link w:val="footnotedescriptionChar"/>
    <w:hidden/>
    <w:rsid w:val="000B381F"/>
    <w:pPr>
      <w:spacing w:after="60" w:line="259" w:lineRule="auto"/>
      <w:ind w:left="180"/>
    </w:pPr>
    <w:rPr>
      <w:rFonts w:ascii="Calibri" w:eastAsia="Calibri" w:hAnsi="Calibri" w:cs="Calibri"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0B381F"/>
    <w:rPr>
      <w:rFonts w:ascii="Calibri" w:eastAsia="Calibri" w:hAnsi="Calibri" w:cs="Calibri"/>
      <w:color w:val="000000"/>
      <w:sz w:val="16"/>
      <w:lang w:eastAsia="pl-PL"/>
    </w:rPr>
  </w:style>
  <w:style w:type="character" w:customStyle="1" w:styleId="footnotemark">
    <w:name w:val="footnote mark"/>
    <w:hidden/>
    <w:rsid w:val="000B381F"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rsid w:val="000B381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0B381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2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5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8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40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2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06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mina@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F9852-2AF0-47D9-AD71-DCFEDF6D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wblazus</dc:creator>
  <cp:lastModifiedBy>Wojciech Błażusiak</cp:lastModifiedBy>
  <cp:revision>2</cp:revision>
  <cp:lastPrinted>2018-05-02T08:41:00Z</cp:lastPrinted>
  <dcterms:created xsi:type="dcterms:W3CDTF">2019-05-22T17:06:00Z</dcterms:created>
  <dcterms:modified xsi:type="dcterms:W3CDTF">2019-05-22T17:06:00Z</dcterms:modified>
</cp:coreProperties>
</file>